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70B20" w:rsidRDefault="00AE3352">
      <w:pPr>
        <w:ind w:left="-360" w:right="-288"/>
        <w:jc w:val="center"/>
        <w:rPr>
          <w:sz w:val="16"/>
        </w:rPr>
      </w:pPr>
      <w:r>
        <w:rPr>
          <w:sz w:val="16"/>
        </w:rPr>
        <w:t xml:space="preserve"> </w:t>
      </w:r>
    </w:p>
    <w:p w:rsidR="00FD62B0" w:rsidRPr="00AE391C" w:rsidRDefault="00AE391C" w:rsidP="00AE391C">
      <w:pPr>
        <w:ind w:left="-360" w:right="-288"/>
      </w:pPr>
      <w:r w:rsidRPr="00B943D1">
        <w:rPr>
          <w:b/>
          <w:lang w:eastAsia="zh-CN"/>
        </w:rPr>
        <w:t xml:space="preserve">Znak Sprawy: </w:t>
      </w:r>
      <w:r>
        <w:rPr>
          <w:b/>
          <w:lang w:eastAsia="zh-CN"/>
        </w:rPr>
        <w:t xml:space="preserve"> </w:t>
      </w:r>
      <w:r w:rsidR="008C715E" w:rsidRPr="00022B4F">
        <w:t>DPS/ZP/20</w:t>
      </w:r>
      <w:r w:rsidR="00EE59F5">
        <w:t>22</w:t>
      </w:r>
      <w:r w:rsidR="008C715E">
        <w:t xml:space="preserve">                                                                          </w:t>
      </w:r>
      <w:r w:rsidR="000A5A09">
        <w:rPr>
          <w:b/>
          <w:lang w:eastAsia="zh-CN"/>
        </w:rPr>
        <w:t>Załącznik nr 1do S</w:t>
      </w:r>
      <w:r w:rsidR="00AA7D39" w:rsidRPr="00F96874">
        <w:rPr>
          <w:b/>
          <w:lang w:eastAsia="zh-CN"/>
        </w:rPr>
        <w:t xml:space="preserve">WZ    </w:t>
      </w:r>
      <w:r w:rsidR="00F96874">
        <w:rPr>
          <w:b/>
          <w:sz w:val="22"/>
          <w:szCs w:val="22"/>
          <w:lang w:eastAsia="zh-CN"/>
        </w:rPr>
        <w:tab/>
      </w:r>
    </w:p>
    <w:p w:rsidR="00FD62B0" w:rsidRPr="008C6E92" w:rsidRDefault="00EE59F5" w:rsidP="00FD62B0">
      <w:pPr>
        <w:rPr>
          <w:lang w:eastAsia="zh-C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7728" behindDoc="0" locked="0" layoutInCell="1" allowOverlap="1">
                <wp:simplePos x="0" y="0"/>
                <wp:positionH relativeFrom="margin">
                  <wp:posOffset>-6350</wp:posOffset>
                </wp:positionH>
                <wp:positionV relativeFrom="paragraph">
                  <wp:posOffset>5715</wp:posOffset>
                </wp:positionV>
                <wp:extent cx="6039485" cy="902335"/>
                <wp:effectExtent l="7620" t="12065" r="10795" b="9525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9485" cy="9023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11"/>
                              <w:gridCol w:w="5412"/>
                            </w:tblGrid>
                            <w:tr w:rsidR="00A56AB7">
                              <w:trPr>
                                <w:trHeight w:val="1413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A56AB7" w:rsidRDefault="00A56AB7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56AB7" w:rsidRPr="00B11B60" w:rsidRDefault="00A56AB7">
                                  <w:pPr>
                                    <w:pStyle w:val="Stopka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br/>
                                  </w:r>
                                  <w:r w:rsidRPr="00B11B60">
                                    <w:rPr>
                                      <w:sz w:val="20"/>
                                      <w:szCs w:val="20"/>
                                    </w:rPr>
                                    <w:t>(pieczęć Wykonawcy)</w:t>
                                  </w:r>
                                </w:p>
                              </w:tc>
                              <w:tc>
                                <w:tcPr>
                                  <w:tcW w:w="54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A56AB7" w:rsidRPr="00570B20" w:rsidRDefault="00A56AB7" w:rsidP="00570B20">
                                  <w:pPr>
                                    <w:pStyle w:val="Nagwek2"/>
                                    <w:numPr>
                                      <w:ilvl w:val="1"/>
                                      <w:numId w:val="0"/>
                                    </w:numPr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 w:after="0"/>
                                    <w:ind w:left="576" w:hanging="576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70B20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</w:p>
                                <w:p w:rsidR="00A56AB7" w:rsidRPr="00570B20" w:rsidRDefault="00B315CA" w:rsidP="00570B20">
                                  <w:pPr>
                                    <w:pStyle w:val="Nagwek2"/>
                                    <w:numPr>
                                      <w:ilvl w:val="1"/>
                                      <w:numId w:val="0"/>
                                    </w:numPr>
                                    <w:tabs>
                                      <w:tab w:val="left" w:pos="0"/>
                                    </w:tabs>
                                    <w:spacing w:before="0" w:after="0"/>
                                    <w:ind w:left="576" w:hanging="576"/>
                                    <w:jc w:val="center"/>
                                  </w:pPr>
                                  <w:r>
                                    <w:t>FORMULARZ OFERTOWY</w:t>
                                  </w:r>
                                </w:p>
                              </w:tc>
                            </w:tr>
                          </w:tbl>
                          <w:p w:rsidR="00A56AB7" w:rsidRDefault="00A56AB7" w:rsidP="00FD62B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5pt;margin-top:.45pt;width:475.55pt;height:71.05pt;z-index:25165772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" strokecolor="gray" strokeweight="0">
                <v:fill opacity="0"/>
                <v:textbox inset=".75pt,.75pt,.75pt,.75pt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11"/>
                        <w:gridCol w:w="5412"/>
                      </w:tblGrid>
                      <w:tr w:rsidR="00A56AB7">
                        <w:trPr>
                          <w:trHeight w:val="1413"/>
                        </w:trPr>
                        <w:tc>
                          <w:tcPr>
                            <w:tcW w:w="411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A56AB7" w:rsidRDefault="00A56AB7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56AB7" w:rsidRPr="00B11B60" w:rsidRDefault="00A56AB7">
                            <w:pPr>
                              <w:pStyle w:val="Stopka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br/>
                            </w:r>
                            <w:r w:rsidRPr="00B11B60">
                              <w:rPr>
                                <w:sz w:val="20"/>
                                <w:szCs w:val="20"/>
                              </w:rPr>
                              <w:t>(pieczęć Wykonawcy)</w:t>
                            </w:r>
                          </w:p>
                        </w:tc>
                        <w:tc>
                          <w:tcPr>
                            <w:tcW w:w="54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A56AB7" w:rsidRPr="00570B20" w:rsidRDefault="00A56AB7" w:rsidP="00570B20">
                            <w:pPr>
                              <w:pStyle w:val="Nagwek2"/>
                              <w:numPr>
                                <w:ilvl w:val="1"/>
                                <w:numId w:val="0"/>
                              </w:numPr>
                              <w:tabs>
                                <w:tab w:val="left" w:pos="0"/>
                              </w:tabs>
                              <w:snapToGrid w:val="0"/>
                              <w:spacing w:before="0" w:after="0"/>
                              <w:ind w:left="576" w:hanging="57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70B20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</w:p>
                          <w:p w:rsidR="00A56AB7" w:rsidRPr="00570B20" w:rsidRDefault="00B315CA" w:rsidP="00570B20">
                            <w:pPr>
                              <w:pStyle w:val="Nagwek2"/>
                              <w:numPr>
                                <w:ilvl w:val="1"/>
                                <w:numId w:val="0"/>
                              </w:numPr>
                              <w:tabs>
                                <w:tab w:val="left" w:pos="0"/>
                              </w:tabs>
                              <w:spacing w:before="0" w:after="0"/>
                              <w:ind w:left="576" w:hanging="576"/>
                              <w:jc w:val="center"/>
                            </w:pPr>
                            <w:r>
                              <w:t>FORMULARZ OFERTOWY</w:t>
                            </w:r>
                          </w:p>
                        </w:tc>
                      </w:tr>
                    </w:tbl>
                    <w:p w:rsidR="00A56AB7" w:rsidRDefault="00A56AB7" w:rsidP="00FD62B0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FD62B0" w:rsidRPr="00FD62B0">
        <w:rPr>
          <w:color w:val="00FF00"/>
          <w:lang w:eastAsia="zh-CN"/>
        </w:rPr>
        <w:tab/>
      </w:r>
    </w:p>
    <w:p w:rsidR="00FD62B0" w:rsidRPr="0098474B" w:rsidRDefault="006917B3" w:rsidP="00E93123">
      <w:pPr>
        <w:numPr>
          <w:ilvl w:val="0"/>
          <w:numId w:val="8"/>
        </w:numPr>
        <w:rPr>
          <w:b/>
          <w:u w:val="single"/>
          <w:lang w:eastAsia="zh-CN"/>
        </w:rPr>
      </w:pPr>
      <w:r w:rsidRPr="0098474B">
        <w:rPr>
          <w:b/>
          <w:u w:val="single"/>
          <w:lang w:eastAsia="zh-CN"/>
        </w:rPr>
        <w:t>Dane dotyczące</w:t>
      </w:r>
      <w:r w:rsidR="00E93123" w:rsidRPr="0098474B">
        <w:rPr>
          <w:b/>
          <w:u w:val="single"/>
          <w:lang w:eastAsia="zh-CN"/>
        </w:rPr>
        <w:t xml:space="preserve"> Wykonawcy: </w:t>
      </w:r>
    </w:p>
    <w:p w:rsidR="00065CA7" w:rsidRDefault="00065CA7" w:rsidP="00065CA7">
      <w:pPr>
        <w:rPr>
          <w:lang w:eastAsia="zh-CN"/>
        </w:rPr>
      </w:pPr>
    </w:p>
    <w:p w:rsidR="00FD62B0" w:rsidRDefault="001C7890" w:rsidP="00065CA7">
      <w:pPr>
        <w:rPr>
          <w:lang w:eastAsia="zh-CN"/>
        </w:rPr>
      </w:pPr>
      <w:r w:rsidRPr="001C7890">
        <w:rPr>
          <w:lang w:eastAsia="zh-CN"/>
        </w:rPr>
        <w:t>Pełna nazwa</w:t>
      </w:r>
    </w:p>
    <w:p w:rsidR="001C7890" w:rsidRDefault="001C7890" w:rsidP="001C7890">
      <w:pPr>
        <w:ind w:left="360"/>
        <w:rPr>
          <w:lang w:eastAsia="zh-CN"/>
        </w:rPr>
      </w:pPr>
    </w:p>
    <w:p w:rsidR="001C7890" w:rsidRDefault="001C7890" w:rsidP="001C7890">
      <w:pPr>
        <w:rPr>
          <w:lang w:eastAsia="zh-CN"/>
        </w:rPr>
      </w:pPr>
      <w:r>
        <w:rPr>
          <w:lang w:eastAsia="zh-CN"/>
        </w:rPr>
        <w:t>…………………………………………………………………………………………………..</w:t>
      </w:r>
    </w:p>
    <w:p w:rsidR="001C7890" w:rsidRPr="001C7890" w:rsidRDefault="001C7890" w:rsidP="001C7890">
      <w:pPr>
        <w:rPr>
          <w:lang w:eastAsia="zh-CN"/>
        </w:rPr>
      </w:pPr>
    </w:p>
    <w:p w:rsidR="00AE02BE" w:rsidRDefault="00FD62B0" w:rsidP="004B651E">
      <w:pPr>
        <w:rPr>
          <w:lang w:eastAsia="zh-CN"/>
        </w:rPr>
      </w:pPr>
      <w:r w:rsidRPr="00FD62B0">
        <w:rPr>
          <w:lang w:eastAsia="zh-CN"/>
        </w:rPr>
        <w:t>……………………………</w:t>
      </w:r>
      <w:r w:rsidR="00592014">
        <w:rPr>
          <w:lang w:eastAsia="zh-CN"/>
        </w:rPr>
        <w:t>…………………………………….…………………………….....</w:t>
      </w:r>
    </w:p>
    <w:p w:rsidR="00FD62B0" w:rsidRPr="00FD62B0" w:rsidRDefault="00FD62B0" w:rsidP="00FD62B0">
      <w:pPr>
        <w:rPr>
          <w:b/>
          <w:lang w:eastAsia="zh-CN"/>
        </w:rPr>
      </w:pPr>
    </w:p>
    <w:p w:rsidR="00FD62B0" w:rsidRPr="00FD62B0" w:rsidRDefault="00AE02BE" w:rsidP="00FD62B0">
      <w:pPr>
        <w:rPr>
          <w:lang w:eastAsia="zh-CN"/>
        </w:rPr>
      </w:pPr>
      <w:r>
        <w:rPr>
          <w:lang w:eastAsia="zh-CN"/>
        </w:rPr>
        <w:t>ulica</w:t>
      </w:r>
      <w:r w:rsidR="00FD62B0" w:rsidRPr="00FD62B0">
        <w:rPr>
          <w:lang w:eastAsia="zh-CN"/>
        </w:rPr>
        <w:t>……………………</w:t>
      </w:r>
      <w:r>
        <w:rPr>
          <w:lang w:eastAsia="zh-CN"/>
        </w:rPr>
        <w:t>………………………….………</w:t>
      </w:r>
      <w:r w:rsidR="009D6E59">
        <w:rPr>
          <w:lang w:eastAsia="zh-CN"/>
        </w:rPr>
        <w:t xml:space="preserve">  </w:t>
      </w:r>
      <w:r>
        <w:rPr>
          <w:lang w:eastAsia="zh-CN"/>
        </w:rPr>
        <w:t>nr domu………………………</w:t>
      </w:r>
      <w:r w:rsidR="00592014">
        <w:rPr>
          <w:lang w:eastAsia="zh-CN"/>
        </w:rPr>
        <w:t>..</w:t>
      </w:r>
      <w:r>
        <w:rPr>
          <w:lang w:eastAsia="zh-CN"/>
        </w:rPr>
        <w:t>…</w:t>
      </w:r>
    </w:p>
    <w:p w:rsidR="00AE02BE" w:rsidRDefault="00AE02BE" w:rsidP="00FD62B0">
      <w:pPr>
        <w:rPr>
          <w:lang w:eastAsia="zh-CN"/>
        </w:rPr>
      </w:pPr>
    </w:p>
    <w:p w:rsidR="00FD62B0" w:rsidRPr="00FD62B0" w:rsidRDefault="00AE02BE" w:rsidP="00FD62B0">
      <w:pPr>
        <w:rPr>
          <w:lang w:val="de-DE" w:eastAsia="zh-CN"/>
        </w:rPr>
      </w:pPr>
      <w:r w:rsidRPr="00AE02BE">
        <w:rPr>
          <w:lang w:eastAsia="zh-CN"/>
        </w:rPr>
        <w:t xml:space="preserve">kod </w:t>
      </w:r>
      <w:r>
        <w:rPr>
          <w:lang w:val="de-DE" w:eastAsia="zh-CN"/>
        </w:rPr>
        <w:t>……</w:t>
      </w:r>
      <w:r w:rsidR="00592014">
        <w:rPr>
          <w:lang w:val="de-DE" w:eastAsia="zh-CN"/>
        </w:rPr>
        <w:t>…..</w:t>
      </w:r>
      <w:r>
        <w:rPr>
          <w:lang w:val="de-DE" w:eastAsia="zh-CN"/>
        </w:rPr>
        <w:t>………</w:t>
      </w:r>
      <w:r w:rsidR="009D6E59">
        <w:rPr>
          <w:lang w:val="de-DE" w:eastAsia="zh-CN"/>
        </w:rPr>
        <w:t xml:space="preserve"> </w:t>
      </w:r>
      <w:proofErr w:type="spellStart"/>
      <w:r>
        <w:rPr>
          <w:lang w:val="de-DE" w:eastAsia="zh-CN"/>
        </w:rPr>
        <w:t>miejscowość</w:t>
      </w:r>
      <w:proofErr w:type="spellEnd"/>
      <w:r>
        <w:rPr>
          <w:lang w:val="de-DE" w:eastAsia="zh-CN"/>
        </w:rPr>
        <w:t>…..…</w:t>
      </w:r>
      <w:r w:rsidR="00592014">
        <w:rPr>
          <w:lang w:val="de-DE" w:eastAsia="zh-CN"/>
        </w:rPr>
        <w:t>…...…</w:t>
      </w:r>
      <w:r>
        <w:rPr>
          <w:lang w:val="de-DE" w:eastAsia="zh-CN"/>
        </w:rPr>
        <w:t>……………</w:t>
      </w:r>
      <w:proofErr w:type="spellStart"/>
      <w:r>
        <w:rPr>
          <w:lang w:val="de-DE" w:eastAsia="zh-CN"/>
        </w:rPr>
        <w:t>województwo</w:t>
      </w:r>
      <w:proofErr w:type="spellEnd"/>
      <w:r w:rsidR="00592014">
        <w:rPr>
          <w:lang w:val="de-DE" w:eastAsia="zh-CN"/>
        </w:rPr>
        <w:t>……………………</w:t>
      </w:r>
    </w:p>
    <w:p w:rsidR="00FD62B0" w:rsidRPr="00FD62B0" w:rsidRDefault="00FD62B0" w:rsidP="00FD62B0">
      <w:pPr>
        <w:rPr>
          <w:lang w:val="de-DE" w:eastAsia="zh-CN"/>
        </w:rPr>
      </w:pPr>
    </w:p>
    <w:p w:rsidR="00FD62B0" w:rsidRPr="00FD62B0" w:rsidRDefault="00592014" w:rsidP="00FD62B0">
      <w:pPr>
        <w:rPr>
          <w:lang w:val="de-DE" w:eastAsia="zh-CN"/>
        </w:rPr>
      </w:pPr>
      <w:r>
        <w:rPr>
          <w:lang w:val="de-DE" w:eastAsia="zh-CN"/>
        </w:rPr>
        <w:t>tel.</w:t>
      </w:r>
      <w:r w:rsidR="00FD62B0" w:rsidRPr="00FD62B0">
        <w:rPr>
          <w:lang w:val="de-DE" w:eastAsia="zh-CN"/>
        </w:rPr>
        <w:t xml:space="preserve"> .............................................................</w:t>
      </w:r>
      <w:r>
        <w:rPr>
          <w:lang w:val="de-DE" w:eastAsia="zh-CN"/>
        </w:rPr>
        <w:t>.</w:t>
      </w:r>
      <w:r w:rsidR="00FD62B0" w:rsidRPr="00FD62B0">
        <w:rPr>
          <w:lang w:val="de-DE" w:eastAsia="zh-CN"/>
        </w:rPr>
        <w:t>..............; fax - .........................</w:t>
      </w:r>
      <w:r>
        <w:rPr>
          <w:lang w:val="de-DE" w:eastAsia="zh-CN"/>
        </w:rPr>
        <w:t>...............................</w:t>
      </w:r>
    </w:p>
    <w:p w:rsidR="00FD62B0" w:rsidRPr="00FD62B0" w:rsidRDefault="00FD62B0" w:rsidP="00FD62B0">
      <w:pPr>
        <w:rPr>
          <w:lang w:val="de-DE" w:eastAsia="zh-CN"/>
        </w:rPr>
      </w:pPr>
    </w:p>
    <w:p w:rsidR="00FD62B0" w:rsidRDefault="00592014" w:rsidP="00FD62B0">
      <w:pPr>
        <w:rPr>
          <w:lang w:val="de-DE" w:eastAsia="zh-CN"/>
        </w:rPr>
      </w:pPr>
      <w:proofErr w:type="spellStart"/>
      <w:r>
        <w:rPr>
          <w:lang w:val="de-DE" w:eastAsia="zh-CN"/>
        </w:rPr>
        <w:t>adres</w:t>
      </w:r>
      <w:proofErr w:type="spellEnd"/>
      <w:r>
        <w:rPr>
          <w:lang w:val="de-DE" w:eastAsia="zh-CN"/>
        </w:rPr>
        <w:t xml:space="preserve"> </w:t>
      </w:r>
      <w:proofErr w:type="spellStart"/>
      <w:r w:rsidR="00FD62B0" w:rsidRPr="00FD62B0">
        <w:rPr>
          <w:lang w:val="de-DE" w:eastAsia="zh-CN"/>
        </w:rPr>
        <w:t>e-mail</w:t>
      </w:r>
      <w:proofErr w:type="spellEnd"/>
      <w:r w:rsidR="00FD62B0" w:rsidRPr="00FD62B0">
        <w:rPr>
          <w:lang w:val="de-DE" w:eastAsia="zh-CN"/>
        </w:rPr>
        <w:t>: ...........</w:t>
      </w:r>
      <w:r>
        <w:rPr>
          <w:lang w:val="de-DE" w:eastAsia="zh-CN"/>
        </w:rPr>
        <w:t>....................................................................................................................</w:t>
      </w:r>
      <w:r w:rsidRPr="00FD62B0">
        <w:rPr>
          <w:lang w:val="de-DE" w:eastAsia="zh-CN"/>
        </w:rPr>
        <w:t xml:space="preserve"> </w:t>
      </w:r>
    </w:p>
    <w:p w:rsidR="00A04241" w:rsidRDefault="00A04241" w:rsidP="00FD62B0">
      <w:pPr>
        <w:rPr>
          <w:lang w:val="de-DE" w:eastAsia="zh-CN"/>
        </w:rPr>
      </w:pPr>
    </w:p>
    <w:p w:rsidR="00A04241" w:rsidRDefault="00A04241" w:rsidP="00FD62B0">
      <w:pPr>
        <w:rPr>
          <w:lang w:val="de-DE" w:eastAsia="zh-CN"/>
        </w:rPr>
      </w:pPr>
      <w:proofErr w:type="spellStart"/>
      <w:r>
        <w:rPr>
          <w:lang w:val="de-DE" w:eastAsia="zh-CN"/>
        </w:rPr>
        <w:t>adres</w:t>
      </w:r>
      <w:proofErr w:type="spellEnd"/>
      <w:r>
        <w:rPr>
          <w:lang w:val="de-DE" w:eastAsia="zh-CN"/>
        </w:rPr>
        <w:t xml:space="preserve"> </w:t>
      </w:r>
      <w:proofErr w:type="spellStart"/>
      <w:r>
        <w:rPr>
          <w:lang w:val="de-DE" w:eastAsia="zh-CN"/>
        </w:rPr>
        <w:t>ePUAP</w:t>
      </w:r>
      <w:proofErr w:type="spellEnd"/>
      <w:r>
        <w:rPr>
          <w:lang w:val="de-DE" w:eastAsia="zh-CN"/>
        </w:rPr>
        <w:t>……………………………………………………………………………………</w:t>
      </w:r>
    </w:p>
    <w:p w:rsidR="00082D73" w:rsidRPr="00FD62B0" w:rsidRDefault="00082D73" w:rsidP="00FD62B0">
      <w:pPr>
        <w:rPr>
          <w:lang w:val="de-DE" w:eastAsia="zh-CN"/>
        </w:rPr>
      </w:pPr>
    </w:p>
    <w:p w:rsidR="00FD62B0" w:rsidRDefault="00FD62B0" w:rsidP="00FD62B0">
      <w:pPr>
        <w:rPr>
          <w:lang w:val="de-DE" w:eastAsia="zh-CN"/>
        </w:rPr>
      </w:pPr>
      <w:r w:rsidRPr="00FD62B0">
        <w:rPr>
          <w:lang w:val="de-DE" w:eastAsia="zh-CN"/>
        </w:rPr>
        <w:t>NIP - ...............................</w:t>
      </w:r>
      <w:r w:rsidR="00082D73">
        <w:rPr>
          <w:lang w:val="de-DE" w:eastAsia="zh-CN"/>
        </w:rPr>
        <w:t>................................</w:t>
      </w:r>
      <w:r w:rsidRPr="00FD62B0">
        <w:rPr>
          <w:lang w:val="de-DE" w:eastAsia="zh-CN"/>
        </w:rPr>
        <w:t xml:space="preserve"> REGON - ...........................</w:t>
      </w:r>
      <w:r w:rsidR="00592014">
        <w:rPr>
          <w:lang w:val="de-DE" w:eastAsia="zh-CN"/>
        </w:rPr>
        <w:t>...............................</w:t>
      </w:r>
    </w:p>
    <w:p w:rsidR="00311A03" w:rsidRDefault="00311A03" w:rsidP="00FD62B0">
      <w:pPr>
        <w:rPr>
          <w:lang w:val="de-DE" w:eastAsia="zh-CN"/>
        </w:rPr>
      </w:pPr>
    </w:p>
    <w:p w:rsidR="00311A03" w:rsidRDefault="00311A03" w:rsidP="00FD62B0">
      <w:pPr>
        <w:rPr>
          <w:lang w:val="de-DE" w:eastAsia="zh-CN"/>
        </w:rPr>
      </w:pPr>
      <w:r>
        <w:rPr>
          <w:lang w:val="de-DE" w:eastAsia="zh-CN"/>
        </w:rPr>
        <w:t xml:space="preserve">KRS/CEIDG - </w:t>
      </w:r>
      <w:r w:rsidRPr="00FD62B0">
        <w:rPr>
          <w:lang w:val="de-DE" w:eastAsia="zh-CN"/>
        </w:rPr>
        <w:t>...........................</w:t>
      </w:r>
      <w:r>
        <w:rPr>
          <w:lang w:val="de-DE" w:eastAsia="zh-CN"/>
        </w:rPr>
        <w:t>...............................</w:t>
      </w:r>
    </w:p>
    <w:p w:rsidR="009D6E59" w:rsidRDefault="009D6E59" w:rsidP="00FD62B0">
      <w:pPr>
        <w:rPr>
          <w:lang w:val="de-DE" w:eastAsia="zh-CN"/>
        </w:rPr>
      </w:pPr>
    </w:p>
    <w:p w:rsidR="009D6E59" w:rsidRDefault="009D6E59" w:rsidP="00FD62B0">
      <w:pPr>
        <w:rPr>
          <w:lang w:val="de-DE" w:eastAsia="zh-CN"/>
        </w:rPr>
      </w:pPr>
      <w:r>
        <w:rPr>
          <w:lang w:val="de-DE" w:eastAsia="zh-CN"/>
        </w:rPr>
        <w:t>………………………………………………………………………………………………….</w:t>
      </w:r>
    </w:p>
    <w:p w:rsidR="009D6E59" w:rsidRDefault="009D6E59" w:rsidP="00FD62B0">
      <w:pPr>
        <w:rPr>
          <w:lang w:eastAsia="zh-CN"/>
        </w:rPr>
      </w:pPr>
      <w:r w:rsidRPr="008C715E">
        <w:rPr>
          <w:lang w:eastAsia="zh-CN"/>
        </w:rPr>
        <w:t>Imiona, nazwiska osoby/osób upoważnionych do kontaktu ze strony Wykonawcy</w:t>
      </w:r>
    </w:p>
    <w:p w:rsidR="00311A03" w:rsidRDefault="00311A03" w:rsidP="00FD62B0">
      <w:pPr>
        <w:rPr>
          <w:lang w:eastAsia="zh-CN"/>
        </w:rPr>
      </w:pPr>
    </w:p>
    <w:p w:rsidR="00311A03" w:rsidRPr="008C715E" w:rsidRDefault="00311A03" w:rsidP="00FD62B0">
      <w:pPr>
        <w:rPr>
          <w:lang w:eastAsia="zh-CN"/>
        </w:rPr>
      </w:pPr>
      <w:r>
        <w:rPr>
          <w:lang w:eastAsia="zh-CN"/>
        </w:rPr>
        <w:t>Podstawa do reprezentacji: ……………………………………………………………………...</w:t>
      </w:r>
    </w:p>
    <w:p w:rsidR="00FD62B0" w:rsidRPr="008C715E" w:rsidRDefault="00FD62B0" w:rsidP="00FD62B0">
      <w:pPr>
        <w:rPr>
          <w:lang w:eastAsia="zh-CN"/>
        </w:rPr>
      </w:pPr>
    </w:p>
    <w:p w:rsidR="003B35B1" w:rsidRPr="008C715E" w:rsidRDefault="00311A03" w:rsidP="00311A03">
      <w:pPr>
        <w:spacing w:line="360" w:lineRule="auto"/>
        <w:rPr>
          <w:lang w:eastAsia="zh-CN"/>
        </w:rPr>
      </w:pPr>
      <w:r>
        <w:rPr>
          <w:lang w:eastAsia="zh-CN"/>
        </w:rPr>
        <w:t>Oświadcza, iż (proszę zaznaczyć „x” właściwą opcję):</w:t>
      </w:r>
    </w:p>
    <w:p w:rsidR="009C25BB" w:rsidRPr="008C715E" w:rsidRDefault="009C25BB" w:rsidP="00311A03">
      <w:pPr>
        <w:spacing w:line="276" w:lineRule="auto"/>
        <w:rPr>
          <w:lang w:eastAsia="zh-CN"/>
        </w:rPr>
      </w:pPr>
      <w:r w:rsidRPr="008C715E">
        <w:rPr>
          <w:lang w:eastAsia="zh-CN"/>
        </w:rPr>
        <w:t>□</w:t>
      </w:r>
      <w:r w:rsidR="00311A03">
        <w:rPr>
          <w:lang w:eastAsia="zh-CN"/>
        </w:rPr>
        <w:t xml:space="preserve"> prowadzę jednoosobową działalność gospodarczą</w:t>
      </w:r>
    </w:p>
    <w:p w:rsidR="00CB122E" w:rsidRDefault="00311A03" w:rsidP="00311A03">
      <w:pPr>
        <w:spacing w:line="276" w:lineRule="auto"/>
        <w:rPr>
          <w:lang w:eastAsia="zh-CN"/>
        </w:rPr>
      </w:pPr>
      <w:r>
        <w:rPr>
          <w:lang w:eastAsia="zh-CN"/>
        </w:rPr>
        <w:t>□ prowadzę mikroprzedsiębiorstwo</w:t>
      </w:r>
    </w:p>
    <w:p w:rsidR="00311A03" w:rsidRPr="008C715E" w:rsidRDefault="00311A03" w:rsidP="00311A03">
      <w:pPr>
        <w:spacing w:line="276" w:lineRule="auto"/>
        <w:rPr>
          <w:lang w:eastAsia="zh-CN"/>
        </w:rPr>
      </w:pPr>
      <w:r w:rsidRPr="008C715E">
        <w:rPr>
          <w:lang w:eastAsia="zh-CN"/>
        </w:rPr>
        <w:t>□</w:t>
      </w:r>
      <w:r>
        <w:rPr>
          <w:lang w:eastAsia="zh-CN"/>
        </w:rPr>
        <w:t xml:space="preserve"> prowadzę </w:t>
      </w:r>
      <w:r>
        <w:rPr>
          <w:lang w:eastAsia="zh-CN"/>
        </w:rPr>
        <w:t>małe przedsiębiorstwo</w:t>
      </w:r>
    </w:p>
    <w:p w:rsidR="00311A03" w:rsidRDefault="00311A03" w:rsidP="00311A03">
      <w:pPr>
        <w:spacing w:line="276" w:lineRule="auto"/>
        <w:rPr>
          <w:lang w:eastAsia="zh-CN"/>
        </w:rPr>
      </w:pPr>
      <w:r>
        <w:rPr>
          <w:lang w:eastAsia="zh-CN"/>
        </w:rPr>
        <w:t xml:space="preserve">□ prowadzę </w:t>
      </w:r>
      <w:r>
        <w:rPr>
          <w:lang w:eastAsia="zh-CN"/>
        </w:rPr>
        <w:t>średnie</w:t>
      </w:r>
      <w:r>
        <w:rPr>
          <w:lang w:eastAsia="zh-CN"/>
        </w:rPr>
        <w:t xml:space="preserve"> przedsiębiorstwo</w:t>
      </w:r>
    </w:p>
    <w:p w:rsidR="00311A03" w:rsidRPr="008C715E" w:rsidRDefault="00311A03" w:rsidP="00311A03">
      <w:pPr>
        <w:spacing w:line="360" w:lineRule="auto"/>
        <w:rPr>
          <w:lang w:eastAsia="zh-CN"/>
        </w:rPr>
      </w:pPr>
      <w:r w:rsidRPr="008C715E">
        <w:rPr>
          <w:lang w:eastAsia="zh-CN"/>
        </w:rPr>
        <w:t>□</w:t>
      </w:r>
      <w:r>
        <w:rPr>
          <w:lang w:eastAsia="zh-CN"/>
        </w:rPr>
        <w:t xml:space="preserve"> prowadzę </w:t>
      </w:r>
      <w:r>
        <w:rPr>
          <w:lang w:eastAsia="zh-CN"/>
        </w:rPr>
        <w:t>duże</w:t>
      </w:r>
      <w:r>
        <w:rPr>
          <w:lang w:eastAsia="zh-CN"/>
        </w:rPr>
        <w:t xml:space="preserve"> przedsiębiorstwo</w:t>
      </w:r>
    </w:p>
    <w:p w:rsidR="00311A03" w:rsidRDefault="00311A03" w:rsidP="00311A03">
      <w:pPr>
        <w:spacing w:line="276" w:lineRule="auto"/>
        <w:rPr>
          <w:lang w:eastAsia="zh-CN"/>
        </w:rPr>
      </w:pPr>
      <w:r>
        <w:rPr>
          <w:lang w:eastAsia="zh-CN"/>
        </w:rPr>
        <w:t>UWAGA:</w:t>
      </w:r>
    </w:p>
    <w:p w:rsidR="00311A03" w:rsidRPr="0098474B" w:rsidRDefault="00311A03" w:rsidP="00311A03">
      <w:pPr>
        <w:spacing w:line="276" w:lineRule="auto"/>
        <w:rPr>
          <w:i/>
          <w:lang w:eastAsia="zh-CN"/>
        </w:rPr>
      </w:pPr>
      <w:r w:rsidRPr="0098474B">
        <w:rPr>
          <w:i/>
          <w:u w:val="single"/>
          <w:lang w:eastAsia="zh-CN"/>
        </w:rPr>
        <w:t>Mikroprzedsiębiorstwo</w:t>
      </w:r>
      <w:r w:rsidRPr="0098474B">
        <w:rPr>
          <w:i/>
          <w:lang w:eastAsia="zh-CN"/>
        </w:rPr>
        <w:t xml:space="preserve"> – przedsiębiorstwo, które zatrudnia mniej niż 10 osób i którego roczny obrót lub roczna suma bilansowa nie przekracza 2 milionów EURO.</w:t>
      </w:r>
    </w:p>
    <w:p w:rsidR="00311A03" w:rsidRPr="0098474B" w:rsidRDefault="00311A03" w:rsidP="00311A03">
      <w:pPr>
        <w:spacing w:line="276" w:lineRule="auto"/>
        <w:rPr>
          <w:i/>
          <w:lang w:eastAsia="zh-CN"/>
        </w:rPr>
      </w:pPr>
      <w:r w:rsidRPr="0098474B">
        <w:rPr>
          <w:i/>
          <w:u w:val="single"/>
          <w:lang w:eastAsia="zh-CN"/>
        </w:rPr>
        <w:t>M</w:t>
      </w:r>
      <w:r w:rsidRPr="0098474B">
        <w:rPr>
          <w:i/>
          <w:u w:val="single"/>
          <w:lang w:eastAsia="zh-CN"/>
        </w:rPr>
        <w:t xml:space="preserve">ałe </w:t>
      </w:r>
      <w:r w:rsidRPr="0098474B">
        <w:rPr>
          <w:i/>
          <w:u w:val="single"/>
          <w:lang w:eastAsia="zh-CN"/>
        </w:rPr>
        <w:t>przedsiębiorstwo</w:t>
      </w:r>
      <w:r w:rsidRPr="0098474B">
        <w:rPr>
          <w:i/>
          <w:lang w:eastAsia="zh-CN"/>
        </w:rPr>
        <w:t xml:space="preserve"> – przedsiębiorstwo,</w:t>
      </w:r>
      <w:r w:rsidRPr="0098474B">
        <w:rPr>
          <w:i/>
          <w:lang w:eastAsia="zh-CN"/>
        </w:rPr>
        <w:t xml:space="preserve"> które zatrudnia mniej niż 5</w:t>
      </w:r>
      <w:r w:rsidRPr="0098474B">
        <w:rPr>
          <w:i/>
          <w:lang w:eastAsia="zh-CN"/>
        </w:rPr>
        <w:t xml:space="preserve">0 osób i którego roczny obrót lub roczna suma bilansowa </w:t>
      </w:r>
      <w:r w:rsidR="0098474B" w:rsidRPr="0098474B">
        <w:rPr>
          <w:i/>
          <w:lang w:eastAsia="zh-CN"/>
        </w:rPr>
        <w:t>nie przekracza 10</w:t>
      </w:r>
      <w:r w:rsidRPr="0098474B">
        <w:rPr>
          <w:i/>
          <w:lang w:eastAsia="zh-CN"/>
        </w:rPr>
        <w:t xml:space="preserve"> milionów EURO.</w:t>
      </w:r>
    </w:p>
    <w:p w:rsidR="0098474B" w:rsidRPr="0098474B" w:rsidRDefault="0098474B" w:rsidP="0098474B">
      <w:pPr>
        <w:spacing w:line="276" w:lineRule="auto"/>
        <w:rPr>
          <w:i/>
          <w:lang w:eastAsia="zh-CN"/>
        </w:rPr>
      </w:pPr>
      <w:r w:rsidRPr="0098474B">
        <w:rPr>
          <w:i/>
          <w:u w:val="single"/>
          <w:lang w:eastAsia="zh-CN"/>
        </w:rPr>
        <w:t>Średnie</w:t>
      </w:r>
      <w:r w:rsidRPr="0098474B">
        <w:rPr>
          <w:i/>
          <w:u w:val="single"/>
          <w:lang w:eastAsia="zh-CN"/>
        </w:rPr>
        <w:t xml:space="preserve"> przedsiębiorstwo</w:t>
      </w:r>
      <w:r w:rsidRPr="0098474B">
        <w:rPr>
          <w:i/>
          <w:lang w:eastAsia="zh-CN"/>
        </w:rPr>
        <w:t xml:space="preserve"> – przedsiębiorstwo,</w:t>
      </w:r>
      <w:r w:rsidRPr="0098474B">
        <w:rPr>
          <w:i/>
          <w:lang w:eastAsia="zh-CN"/>
        </w:rPr>
        <w:t xml:space="preserve"> które nie jest mikro przedsiębiorstwem ani małym przedsiębio</w:t>
      </w:r>
      <w:bookmarkStart w:id="0" w:name="_GoBack"/>
      <w:bookmarkEnd w:id="0"/>
      <w:r w:rsidRPr="0098474B">
        <w:rPr>
          <w:i/>
          <w:lang w:eastAsia="zh-CN"/>
        </w:rPr>
        <w:t>rstwem i</w:t>
      </w:r>
      <w:r w:rsidRPr="0098474B">
        <w:rPr>
          <w:i/>
          <w:lang w:eastAsia="zh-CN"/>
        </w:rPr>
        <w:t xml:space="preserve"> które zatrudnia mniej niż </w:t>
      </w:r>
      <w:r w:rsidRPr="0098474B">
        <w:rPr>
          <w:i/>
          <w:lang w:eastAsia="zh-CN"/>
        </w:rPr>
        <w:t>2</w:t>
      </w:r>
      <w:r w:rsidRPr="0098474B">
        <w:rPr>
          <w:i/>
          <w:lang w:eastAsia="zh-CN"/>
        </w:rPr>
        <w:t>50 osób i którego roczny obrót</w:t>
      </w:r>
      <w:r w:rsidRPr="0098474B">
        <w:rPr>
          <w:i/>
          <w:lang w:eastAsia="zh-CN"/>
        </w:rPr>
        <w:t xml:space="preserve"> nie </w:t>
      </w:r>
      <w:r w:rsidRPr="0098474B">
        <w:rPr>
          <w:i/>
          <w:lang w:eastAsia="zh-CN"/>
        </w:rPr>
        <w:lastRenderedPageBreak/>
        <w:t>przekracza 50 milionów EURO</w:t>
      </w:r>
      <w:r w:rsidRPr="0098474B">
        <w:rPr>
          <w:i/>
          <w:lang w:eastAsia="zh-CN"/>
        </w:rPr>
        <w:t xml:space="preserve"> lub roczna suma bilansowa </w:t>
      </w:r>
      <w:r w:rsidRPr="0098474B">
        <w:rPr>
          <w:i/>
          <w:lang w:eastAsia="zh-CN"/>
        </w:rPr>
        <w:t>nie przekracza 43</w:t>
      </w:r>
      <w:r w:rsidRPr="0098474B">
        <w:rPr>
          <w:i/>
          <w:lang w:eastAsia="zh-CN"/>
        </w:rPr>
        <w:t xml:space="preserve"> milionów EURO.</w:t>
      </w:r>
    </w:p>
    <w:p w:rsidR="0098474B" w:rsidRDefault="0098474B" w:rsidP="0098474B">
      <w:pPr>
        <w:spacing w:line="276" w:lineRule="auto"/>
        <w:rPr>
          <w:lang w:eastAsia="zh-CN"/>
        </w:rPr>
      </w:pPr>
      <w:r w:rsidRPr="0098474B">
        <w:rPr>
          <w:i/>
          <w:u w:val="single"/>
          <w:lang w:eastAsia="zh-CN"/>
        </w:rPr>
        <w:t>Duże</w:t>
      </w:r>
      <w:r w:rsidRPr="0098474B">
        <w:rPr>
          <w:i/>
          <w:u w:val="single"/>
          <w:lang w:eastAsia="zh-CN"/>
        </w:rPr>
        <w:t xml:space="preserve"> przedsiębiorstwo</w:t>
      </w:r>
      <w:r w:rsidRPr="0098474B">
        <w:rPr>
          <w:i/>
          <w:lang w:eastAsia="zh-CN"/>
        </w:rPr>
        <w:t xml:space="preserve"> – </w:t>
      </w:r>
      <w:r w:rsidRPr="0098474B">
        <w:rPr>
          <w:i/>
          <w:lang w:eastAsia="zh-CN"/>
        </w:rPr>
        <w:t>to takie</w:t>
      </w:r>
      <w:r w:rsidRPr="0098474B">
        <w:rPr>
          <w:i/>
          <w:lang w:eastAsia="zh-CN"/>
        </w:rPr>
        <w:t xml:space="preserve">, które </w:t>
      </w:r>
      <w:r w:rsidRPr="0098474B">
        <w:rPr>
          <w:i/>
          <w:lang w:eastAsia="zh-CN"/>
        </w:rPr>
        <w:t xml:space="preserve">zatrudnia </w:t>
      </w:r>
      <w:r w:rsidRPr="0098474B">
        <w:rPr>
          <w:i/>
          <w:lang w:eastAsia="zh-CN"/>
        </w:rPr>
        <w:t>25</w:t>
      </w:r>
      <w:r w:rsidRPr="0098474B">
        <w:rPr>
          <w:i/>
          <w:lang w:eastAsia="zh-CN"/>
        </w:rPr>
        <w:t xml:space="preserve">0 lub więcej pracowników lub zatrudnia ich mniej ale przekracza pewne pułapy finansowe: osiąga </w:t>
      </w:r>
      <w:r w:rsidRPr="0098474B">
        <w:rPr>
          <w:i/>
          <w:lang w:eastAsia="zh-CN"/>
        </w:rPr>
        <w:t xml:space="preserve">roczny obrót </w:t>
      </w:r>
      <w:r w:rsidRPr="0098474B">
        <w:rPr>
          <w:i/>
          <w:lang w:eastAsia="zh-CN"/>
        </w:rPr>
        <w:t>wyższy niż</w:t>
      </w:r>
      <w:r w:rsidRPr="0098474B">
        <w:rPr>
          <w:i/>
          <w:lang w:eastAsia="zh-CN"/>
        </w:rPr>
        <w:t xml:space="preserve"> 50 milionów EURO</w:t>
      </w:r>
      <w:r w:rsidRPr="0098474B">
        <w:rPr>
          <w:i/>
          <w:lang w:eastAsia="zh-CN"/>
        </w:rPr>
        <w:t xml:space="preserve">, całkowity bilans roczny </w:t>
      </w:r>
      <w:r w:rsidRPr="0098474B">
        <w:rPr>
          <w:i/>
          <w:lang w:eastAsia="zh-CN"/>
        </w:rPr>
        <w:t>przekracza 43</w:t>
      </w:r>
      <w:r w:rsidRPr="0098474B">
        <w:rPr>
          <w:i/>
          <w:lang w:eastAsia="zh-CN"/>
        </w:rPr>
        <w:t xml:space="preserve"> miliony</w:t>
      </w:r>
      <w:r w:rsidRPr="0098474B">
        <w:rPr>
          <w:i/>
          <w:lang w:eastAsia="zh-CN"/>
        </w:rPr>
        <w:t xml:space="preserve"> EURO</w:t>
      </w:r>
      <w:r>
        <w:rPr>
          <w:lang w:eastAsia="zh-CN"/>
        </w:rPr>
        <w:t>.</w:t>
      </w:r>
    </w:p>
    <w:p w:rsidR="0098474B" w:rsidRDefault="0098474B" w:rsidP="0098474B">
      <w:pPr>
        <w:spacing w:line="276" w:lineRule="auto"/>
        <w:rPr>
          <w:lang w:eastAsia="zh-CN"/>
        </w:rPr>
      </w:pPr>
    </w:p>
    <w:p w:rsidR="000A5A09" w:rsidRPr="008C715E" w:rsidRDefault="000A5A09" w:rsidP="009C25BB">
      <w:pPr>
        <w:rPr>
          <w:lang w:eastAsia="zh-CN"/>
        </w:rPr>
      </w:pPr>
    </w:p>
    <w:p w:rsidR="000A5A09" w:rsidRPr="008C715E" w:rsidRDefault="00933E34" w:rsidP="00065CA7">
      <w:pPr>
        <w:jc w:val="both"/>
        <w:rPr>
          <w:lang w:eastAsia="zh-CN"/>
        </w:rPr>
      </w:pPr>
      <w:r w:rsidRPr="008C715E">
        <w:rPr>
          <w:lang w:eastAsia="zh-CN"/>
        </w:rPr>
        <w:t>My niżej podpisani w odpowiedzi na ogłoszenie o postępowaniu w tr</w:t>
      </w:r>
      <w:r w:rsidR="003C2411" w:rsidRPr="008C715E">
        <w:rPr>
          <w:lang w:eastAsia="zh-CN"/>
        </w:rPr>
        <w:t>ybie podstawowym bez negocjacji</w:t>
      </w:r>
      <w:r w:rsidRPr="008C715E">
        <w:rPr>
          <w:lang w:eastAsia="zh-CN"/>
        </w:rPr>
        <w:t xml:space="preserve"> oświadczamy, że zapoznaliśmy się z dokumentacją przekazaną przez Zamawiającego i nie wnosimy </w:t>
      </w:r>
      <w:r w:rsidR="003C2411" w:rsidRPr="008C715E">
        <w:rPr>
          <w:lang w:eastAsia="zh-CN"/>
        </w:rPr>
        <w:t>do niej żadnych zastrzeżeń, oraz</w:t>
      </w:r>
      <w:r w:rsidRPr="008C715E">
        <w:rPr>
          <w:lang w:eastAsia="zh-CN"/>
        </w:rPr>
        <w:t xml:space="preserve"> że zamówienie będzie realizowane zgodnie z wszystkimi wymaganiami Zamawiającego określonymi w SWZ.</w:t>
      </w:r>
    </w:p>
    <w:p w:rsidR="003B35B1" w:rsidRPr="008C715E" w:rsidRDefault="003B35B1" w:rsidP="00FD62B0">
      <w:pPr>
        <w:rPr>
          <w:lang w:eastAsia="zh-CN"/>
        </w:rPr>
      </w:pPr>
    </w:p>
    <w:p w:rsidR="00811E45" w:rsidRPr="00C35C73" w:rsidRDefault="0098474B" w:rsidP="00082D73">
      <w:pPr>
        <w:tabs>
          <w:tab w:val="left" w:pos="540"/>
        </w:tabs>
        <w:jc w:val="both"/>
        <w:rPr>
          <w:b/>
          <w:u w:val="single"/>
          <w:lang w:eastAsia="zh-CN"/>
        </w:rPr>
      </w:pPr>
      <w:r w:rsidRPr="0098474B">
        <w:rPr>
          <w:b/>
          <w:lang w:eastAsia="zh-CN"/>
        </w:rPr>
        <w:t>2</w:t>
      </w:r>
      <w:r w:rsidR="00D94F43" w:rsidRPr="0098474B">
        <w:rPr>
          <w:b/>
          <w:lang w:eastAsia="zh-CN"/>
        </w:rPr>
        <w:t xml:space="preserve">. </w:t>
      </w:r>
      <w:r w:rsidR="00811E45" w:rsidRPr="00C35C73">
        <w:rPr>
          <w:b/>
          <w:u w:val="single"/>
          <w:lang w:eastAsia="zh-CN"/>
        </w:rPr>
        <w:t>Po zapoznaniu się z opisem przedmiotu zamówienia przedstawionym w Specyfikacji Warunków Zamówienia oferuję wykonanie zamówienia:</w:t>
      </w:r>
    </w:p>
    <w:p w:rsidR="00AB3BD6" w:rsidRPr="00D94F43" w:rsidRDefault="00811E45" w:rsidP="00D94F43">
      <w:pPr>
        <w:tabs>
          <w:tab w:val="left" w:pos="540"/>
        </w:tabs>
        <w:ind w:left="720"/>
        <w:jc w:val="both"/>
        <w:rPr>
          <w:lang w:eastAsia="zh-CN"/>
        </w:rPr>
      </w:pPr>
      <w:r>
        <w:rPr>
          <w:b/>
          <w:lang w:eastAsia="zh-CN"/>
        </w:rPr>
        <w:t xml:space="preserve"> </w:t>
      </w:r>
      <w:r w:rsidR="00FD62B0" w:rsidRPr="00FD62B0">
        <w:rPr>
          <w:b/>
          <w:lang w:eastAsia="zh-CN"/>
        </w:rPr>
        <w:t xml:space="preserve"> </w:t>
      </w: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I zamówienia – Pieczywo</w:t>
      </w:r>
      <w:r w:rsidR="008C715E">
        <w:rPr>
          <w:b/>
          <w:lang w:eastAsia="zh-CN"/>
        </w:rPr>
        <w:t xml:space="preserve"> świeże, wyroby </w:t>
      </w:r>
      <w:r w:rsidR="00811E45">
        <w:rPr>
          <w:b/>
          <w:lang w:eastAsia="zh-CN"/>
        </w:rPr>
        <w:t>piekarskie</w:t>
      </w:r>
    </w:p>
    <w:p w:rsidR="00C509B8" w:rsidRDefault="00C509B8" w:rsidP="00FD62B0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 xml:space="preserve"> - za cenę całkowitą:</w:t>
      </w:r>
    </w:p>
    <w:p w:rsidR="00FD62B0" w:rsidRDefault="00C509B8" w:rsidP="00FD62B0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="00FD62B0" w:rsidRPr="00FD62B0">
        <w:rPr>
          <w:lang w:eastAsia="zh-CN"/>
        </w:rPr>
        <w:t>.........................................</w:t>
      </w:r>
      <w:r w:rsidR="00A6562E">
        <w:rPr>
          <w:lang w:eastAsia="zh-CN"/>
        </w:rPr>
        <w:t>.</w:t>
      </w:r>
      <w:r w:rsidR="00FD62B0" w:rsidRPr="00FD62B0">
        <w:rPr>
          <w:lang w:eastAsia="zh-CN"/>
        </w:rPr>
        <w:t>........zł</w:t>
      </w:r>
      <w:r w:rsidR="00A6562E">
        <w:rPr>
          <w:lang w:eastAsia="zh-CN"/>
        </w:rPr>
        <w:t xml:space="preserve"> (słownie</w:t>
      </w:r>
      <w:r w:rsidR="00F92E11">
        <w:rPr>
          <w:lang w:eastAsia="zh-CN"/>
        </w:rPr>
        <w:t>……………………………………</w:t>
      </w:r>
      <w:r w:rsidR="00A6562E">
        <w:rPr>
          <w:lang w:eastAsia="zh-CN"/>
        </w:rPr>
        <w:t>………)</w:t>
      </w:r>
    </w:p>
    <w:p w:rsidR="00A6562E" w:rsidRDefault="00A6562E" w:rsidP="00FD62B0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FD62B0" w:rsidRPr="00FD62B0" w:rsidRDefault="00A6562E" w:rsidP="00FD62B0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="00FD62B0"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="00FD62B0"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="00FD62B0"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="00FD62B0" w:rsidRPr="00FD62B0">
        <w:rPr>
          <w:lang w:eastAsia="zh-CN"/>
        </w:rPr>
        <w:t xml:space="preserve"> </w:t>
      </w:r>
    </w:p>
    <w:p w:rsidR="00FF290C" w:rsidRDefault="00FF290C" w:rsidP="00FD62B0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1A</w:t>
      </w:r>
      <w:r w:rsidR="003B35B1">
        <w:rPr>
          <w:lang w:eastAsia="zh-CN"/>
        </w:rPr>
        <w:t xml:space="preserve"> do S</w:t>
      </w:r>
      <w:r>
        <w:rPr>
          <w:lang w:eastAsia="zh-CN"/>
        </w:rPr>
        <w:t>WZ</w:t>
      </w:r>
    </w:p>
    <w:p w:rsidR="00FF290C" w:rsidRPr="00FD62B0" w:rsidRDefault="00FF290C" w:rsidP="00FD62B0">
      <w:pPr>
        <w:tabs>
          <w:tab w:val="left" w:pos="0"/>
        </w:tabs>
        <w:spacing w:before="120"/>
        <w:rPr>
          <w:lang w:eastAsia="zh-CN"/>
        </w:rPr>
      </w:pP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II z</w:t>
      </w:r>
      <w:r w:rsidR="00FF290C">
        <w:rPr>
          <w:b/>
          <w:lang w:eastAsia="zh-CN"/>
        </w:rPr>
        <w:t xml:space="preserve">amówienia – </w:t>
      </w:r>
      <w:r w:rsidR="00355E37">
        <w:rPr>
          <w:b/>
          <w:lang w:eastAsia="zh-CN"/>
        </w:rPr>
        <w:t>Produkty mleczarskie</w:t>
      </w:r>
    </w:p>
    <w:p w:rsidR="00EA31DE" w:rsidRDefault="00FD62B0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FD62B0">
        <w:rPr>
          <w:lang w:eastAsia="zh-CN"/>
        </w:rPr>
        <w:t xml:space="preserve"> </w:t>
      </w:r>
      <w:r w:rsidR="00EA31DE">
        <w:rPr>
          <w:lang w:eastAsia="zh-CN"/>
        </w:rPr>
        <w:t xml:space="preserve"> - za cenę całkowitą: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Pr="00FD62B0">
        <w:rPr>
          <w:lang w:eastAsia="zh-CN"/>
        </w:rPr>
        <w:t>.........................................</w:t>
      </w:r>
      <w:r>
        <w:rPr>
          <w:lang w:eastAsia="zh-CN"/>
        </w:rPr>
        <w:t>.</w:t>
      </w:r>
      <w:r w:rsidRPr="00FD62B0">
        <w:rPr>
          <w:lang w:eastAsia="zh-CN"/>
        </w:rPr>
        <w:t>........zł</w:t>
      </w:r>
      <w:r>
        <w:rPr>
          <w:lang w:eastAsia="zh-CN"/>
        </w:rPr>
        <w:t xml:space="preserve"> (słownie……………………………………………)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EA31DE" w:rsidRPr="00FD62B0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Pr="00FD62B0">
        <w:rPr>
          <w:lang w:eastAsia="zh-CN"/>
        </w:rPr>
        <w:t xml:space="preserve"> </w:t>
      </w:r>
    </w:p>
    <w:p w:rsidR="00EA31DE" w:rsidRDefault="00EA31DE" w:rsidP="00EA31D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1B</w:t>
      </w:r>
      <w:r w:rsidR="003B35B1">
        <w:rPr>
          <w:lang w:eastAsia="zh-CN"/>
        </w:rPr>
        <w:t xml:space="preserve"> do S</w:t>
      </w:r>
      <w:r>
        <w:rPr>
          <w:lang w:eastAsia="zh-CN"/>
        </w:rPr>
        <w:t>WZ</w:t>
      </w: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lang w:eastAsia="zh-CN"/>
        </w:rPr>
      </w:pPr>
    </w:p>
    <w:p w:rsidR="00FD62B0" w:rsidRDefault="00FD62B0" w:rsidP="00FD62B0">
      <w:pPr>
        <w:tabs>
          <w:tab w:val="left" w:pos="0"/>
        </w:tabs>
        <w:spacing w:before="120"/>
        <w:jc w:val="both"/>
        <w:rPr>
          <w:lang w:eastAsia="zh-CN"/>
        </w:rPr>
      </w:pPr>
      <w:r w:rsidRPr="00FD62B0">
        <w:rPr>
          <w:b/>
          <w:lang w:eastAsia="zh-CN"/>
        </w:rPr>
        <w:t>Części III zamówienia – Wędliny</w:t>
      </w:r>
      <w:r w:rsidRPr="00FD62B0">
        <w:rPr>
          <w:lang w:eastAsia="zh-CN"/>
        </w:rPr>
        <w:t xml:space="preserve"> 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- za cenę całkowitą: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Pr="00FD62B0">
        <w:rPr>
          <w:lang w:eastAsia="zh-CN"/>
        </w:rPr>
        <w:t>.........................................</w:t>
      </w:r>
      <w:r>
        <w:rPr>
          <w:lang w:eastAsia="zh-CN"/>
        </w:rPr>
        <w:t>.</w:t>
      </w:r>
      <w:r w:rsidRPr="00FD62B0">
        <w:rPr>
          <w:lang w:eastAsia="zh-CN"/>
        </w:rPr>
        <w:t>........zł</w:t>
      </w:r>
      <w:r>
        <w:rPr>
          <w:lang w:eastAsia="zh-CN"/>
        </w:rPr>
        <w:t xml:space="preserve"> (słownie……………………………………………)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EA31DE" w:rsidRPr="00FD62B0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Pr="00FD62B0">
        <w:rPr>
          <w:lang w:eastAsia="zh-CN"/>
        </w:rPr>
        <w:t xml:space="preserve"> </w:t>
      </w:r>
    </w:p>
    <w:p w:rsidR="00EA31DE" w:rsidRDefault="00EA31DE" w:rsidP="00EA31D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1C</w:t>
      </w:r>
      <w:r w:rsidR="003B35B1">
        <w:rPr>
          <w:lang w:eastAsia="zh-CN"/>
        </w:rPr>
        <w:t xml:space="preserve"> do S</w:t>
      </w:r>
      <w:r>
        <w:rPr>
          <w:lang w:eastAsia="zh-CN"/>
        </w:rPr>
        <w:t>WZ</w:t>
      </w:r>
    </w:p>
    <w:p w:rsidR="00EA31DE" w:rsidRPr="00FD62B0" w:rsidRDefault="00EA31DE" w:rsidP="00FD62B0">
      <w:pPr>
        <w:tabs>
          <w:tab w:val="left" w:pos="0"/>
        </w:tabs>
        <w:spacing w:before="120"/>
        <w:jc w:val="both"/>
        <w:rPr>
          <w:lang w:eastAsia="zh-CN"/>
        </w:rPr>
      </w:pP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IV zamówienia – Mięso wieprzowe i wołowe</w:t>
      </w:r>
    </w:p>
    <w:p w:rsidR="00EA31DE" w:rsidRDefault="00FD62B0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FD62B0">
        <w:rPr>
          <w:lang w:eastAsia="zh-CN"/>
        </w:rPr>
        <w:t xml:space="preserve"> </w:t>
      </w:r>
      <w:r w:rsidR="00EA31DE">
        <w:rPr>
          <w:lang w:eastAsia="zh-CN"/>
        </w:rPr>
        <w:t xml:space="preserve"> - za cenę całkowitą: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Pr="00FD62B0">
        <w:rPr>
          <w:lang w:eastAsia="zh-CN"/>
        </w:rPr>
        <w:t>.........................................</w:t>
      </w:r>
      <w:r>
        <w:rPr>
          <w:lang w:eastAsia="zh-CN"/>
        </w:rPr>
        <w:t>.</w:t>
      </w:r>
      <w:r w:rsidRPr="00FD62B0">
        <w:rPr>
          <w:lang w:eastAsia="zh-CN"/>
        </w:rPr>
        <w:t>........zł</w:t>
      </w:r>
      <w:r>
        <w:rPr>
          <w:lang w:eastAsia="zh-CN"/>
        </w:rPr>
        <w:t xml:space="preserve"> (słownie……………………………………………)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EA31DE" w:rsidRPr="00FD62B0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Pr="00FD62B0">
        <w:rPr>
          <w:lang w:eastAsia="zh-CN"/>
        </w:rPr>
        <w:t xml:space="preserve"> </w:t>
      </w:r>
    </w:p>
    <w:p w:rsidR="00EA31DE" w:rsidRDefault="00EA31DE" w:rsidP="00EA31D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lastRenderedPageBreak/>
        <w:t>zgodnie z „Formul</w:t>
      </w:r>
      <w:r w:rsidR="0068646C">
        <w:rPr>
          <w:lang w:eastAsia="zh-CN"/>
        </w:rPr>
        <w:t>arzem cenowym” – załącznik nr 1D</w:t>
      </w:r>
      <w:r w:rsidR="003B35B1">
        <w:rPr>
          <w:lang w:eastAsia="zh-CN"/>
        </w:rPr>
        <w:t xml:space="preserve"> do S</w:t>
      </w:r>
      <w:r>
        <w:rPr>
          <w:lang w:eastAsia="zh-CN"/>
        </w:rPr>
        <w:t>WZ</w:t>
      </w:r>
    </w:p>
    <w:p w:rsidR="00FF290C" w:rsidRPr="00FD62B0" w:rsidRDefault="00FF290C" w:rsidP="00FD62B0">
      <w:pPr>
        <w:tabs>
          <w:tab w:val="left" w:pos="0"/>
        </w:tabs>
        <w:spacing w:before="120"/>
        <w:jc w:val="both"/>
        <w:rPr>
          <w:lang w:eastAsia="zh-CN"/>
        </w:rPr>
      </w:pP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V zamówienia – Drób i podroby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- za cenę całkowitą: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Pr="00FD62B0">
        <w:rPr>
          <w:lang w:eastAsia="zh-CN"/>
        </w:rPr>
        <w:t>.........................................</w:t>
      </w:r>
      <w:r>
        <w:rPr>
          <w:lang w:eastAsia="zh-CN"/>
        </w:rPr>
        <w:t>.</w:t>
      </w:r>
      <w:r w:rsidRPr="00FD62B0">
        <w:rPr>
          <w:lang w:eastAsia="zh-CN"/>
        </w:rPr>
        <w:t>........zł</w:t>
      </w:r>
      <w:r>
        <w:rPr>
          <w:lang w:eastAsia="zh-CN"/>
        </w:rPr>
        <w:t xml:space="preserve"> (słownie……………………………………………)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EA31DE" w:rsidRPr="00FD62B0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Pr="00FD62B0">
        <w:rPr>
          <w:lang w:eastAsia="zh-CN"/>
        </w:rPr>
        <w:t xml:space="preserve"> </w:t>
      </w:r>
    </w:p>
    <w:p w:rsidR="00EA31DE" w:rsidRDefault="00EA31DE" w:rsidP="00EA31D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1E</w:t>
      </w:r>
      <w:r w:rsidR="003B35B1">
        <w:rPr>
          <w:lang w:eastAsia="zh-CN"/>
        </w:rPr>
        <w:t xml:space="preserve"> do S</w:t>
      </w:r>
      <w:r>
        <w:rPr>
          <w:lang w:eastAsia="zh-CN"/>
        </w:rPr>
        <w:t>WZ</w:t>
      </w:r>
    </w:p>
    <w:p w:rsidR="00FF290C" w:rsidRPr="00FD62B0" w:rsidRDefault="00FF290C" w:rsidP="00FD62B0">
      <w:pPr>
        <w:tabs>
          <w:tab w:val="left" w:pos="0"/>
        </w:tabs>
        <w:spacing w:before="120"/>
        <w:jc w:val="both"/>
        <w:rPr>
          <w:lang w:eastAsia="zh-CN"/>
        </w:rPr>
      </w:pP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VI zamówienia – Jaja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- za cenę całkowitą: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Pr="00FD62B0">
        <w:rPr>
          <w:lang w:eastAsia="zh-CN"/>
        </w:rPr>
        <w:t>.........................................</w:t>
      </w:r>
      <w:r>
        <w:rPr>
          <w:lang w:eastAsia="zh-CN"/>
        </w:rPr>
        <w:t>.</w:t>
      </w:r>
      <w:r w:rsidRPr="00FD62B0">
        <w:rPr>
          <w:lang w:eastAsia="zh-CN"/>
        </w:rPr>
        <w:t>........zł</w:t>
      </w:r>
      <w:r>
        <w:rPr>
          <w:lang w:eastAsia="zh-CN"/>
        </w:rPr>
        <w:t xml:space="preserve"> (słownie……………………………………………)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EA31DE" w:rsidRPr="00FD62B0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Pr="00FD62B0">
        <w:rPr>
          <w:lang w:eastAsia="zh-CN"/>
        </w:rPr>
        <w:t xml:space="preserve"> </w:t>
      </w:r>
    </w:p>
    <w:p w:rsidR="00EA31DE" w:rsidRDefault="00EA31DE" w:rsidP="00EA31D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1F</w:t>
      </w:r>
      <w:r w:rsidR="003B35B1">
        <w:rPr>
          <w:lang w:eastAsia="zh-CN"/>
        </w:rPr>
        <w:t xml:space="preserve"> do S</w:t>
      </w:r>
      <w:r>
        <w:rPr>
          <w:lang w:eastAsia="zh-CN"/>
        </w:rPr>
        <w:t>WZ</w:t>
      </w:r>
    </w:p>
    <w:p w:rsidR="00EA31DE" w:rsidRPr="00FD62B0" w:rsidRDefault="00EA31DE" w:rsidP="00FD62B0">
      <w:pPr>
        <w:tabs>
          <w:tab w:val="left" w:pos="0"/>
        </w:tabs>
        <w:spacing w:before="120"/>
        <w:jc w:val="both"/>
        <w:rPr>
          <w:lang w:eastAsia="zh-CN"/>
        </w:rPr>
      </w:pPr>
    </w:p>
    <w:p w:rsidR="008C6E92" w:rsidRDefault="008C6E92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VII zamówienia – Mrożonki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>- za cenę całkowitą: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>brutto:..................................................zł (słownie……………………………………………)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>netto:…………………………………zł (słownie……………………………………………)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 xml:space="preserve">w tym podatek VAT ………………..%  w kwocie ……………..…......................zł. 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>zgodnie z „Formul</w:t>
      </w:r>
      <w:r w:rsidR="0068646C">
        <w:rPr>
          <w:lang w:eastAsia="zh-CN"/>
        </w:rPr>
        <w:t>arzem cenowym” – załącznik nr 1G</w:t>
      </w:r>
      <w:r w:rsidR="003B35B1">
        <w:rPr>
          <w:lang w:eastAsia="zh-CN"/>
        </w:rPr>
        <w:t xml:space="preserve"> do S</w:t>
      </w:r>
      <w:r w:rsidRPr="00EA31DE">
        <w:rPr>
          <w:lang w:eastAsia="zh-CN"/>
        </w:rPr>
        <w:t>WZ</w:t>
      </w:r>
    </w:p>
    <w:p w:rsidR="00FF290C" w:rsidRPr="00FD62B0" w:rsidRDefault="00FD62B0" w:rsidP="00FD62B0">
      <w:pPr>
        <w:tabs>
          <w:tab w:val="left" w:pos="0"/>
        </w:tabs>
        <w:spacing w:before="120"/>
        <w:jc w:val="both"/>
        <w:rPr>
          <w:lang w:eastAsia="zh-CN"/>
        </w:rPr>
      </w:pPr>
      <w:r w:rsidRPr="00FD62B0">
        <w:rPr>
          <w:lang w:eastAsia="zh-CN"/>
        </w:rPr>
        <w:t xml:space="preserve"> </w:t>
      </w: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VIII zamówienia – Ryby mrożone i przetworzone, konserwy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>- za cenę całkowitą: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>brutto:..................................................zł (słownie……………………………………………)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>netto:…………………………………zł (słownie……………………………………………)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 xml:space="preserve">w tym podatek VAT ………………..%  w kwocie ……………..…......................zł. </w:t>
      </w:r>
    </w:p>
    <w:p w:rsidR="00EA31DE" w:rsidRP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EA31DE">
        <w:rPr>
          <w:lang w:eastAsia="zh-CN"/>
        </w:rPr>
        <w:t>zgodnie z „Formul</w:t>
      </w:r>
      <w:r w:rsidR="0068646C">
        <w:rPr>
          <w:lang w:eastAsia="zh-CN"/>
        </w:rPr>
        <w:t>arzem cenowym” – załącznik nr 1H</w:t>
      </w:r>
      <w:r w:rsidRPr="00EA31DE">
        <w:rPr>
          <w:lang w:eastAsia="zh-CN"/>
        </w:rPr>
        <w:t xml:space="preserve"> do SWZ</w:t>
      </w:r>
    </w:p>
    <w:p w:rsidR="00FF290C" w:rsidRPr="00FD62B0" w:rsidRDefault="00FF290C" w:rsidP="00FD62B0">
      <w:pPr>
        <w:tabs>
          <w:tab w:val="left" w:pos="0"/>
        </w:tabs>
        <w:spacing w:before="120"/>
        <w:jc w:val="both"/>
        <w:rPr>
          <w:lang w:eastAsia="zh-CN"/>
        </w:rPr>
      </w:pP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IX zamówienia – Produkty przemiału ziarna skrobi i produktów skrobiowych</w:t>
      </w:r>
    </w:p>
    <w:p w:rsidR="00EA31DE" w:rsidRDefault="00FD62B0" w:rsidP="00EA31DE">
      <w:pPr>
        <w:tabs>
          <w:tab w:val="left" w:pos="0"/>
        </w:tabs>
        <w:spacing w:before="120"/>
        <w:jc w:val="both"/>
        <w:rPr>
          <w:lang w:eastAsia="zh-CN"/>
        </w:rPr>
      </w:pPr>
      <w:r w:rsidRPr="00FD62B0">
        <w:rPr>
          <w:lang w:eastAsia="zh-CN"/>
        </w:rPr>
        <w:t xml:space="preserve"> </w:t>
      </w:r>
      <w:r w:rsidR="00EA31DE">
        <w:rPr>
          <w:lang w:eastAsia="zh-CN"/>
        </w:rPr>
        <w:t xml:space="preserve"> - za cenę całkowitą: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Pr="00FD62B0">
        <w:rPr>
          <w:lang w:eastAsia="zh-CN"/>
        </w:rPr>
        <w:t>.........................................</w:t>
      </w:r>
      <w:r>
        <w:rPr>
          <w:lang w:eastAsia="zh-CN"/>
        </w:rPr>
        <w:t>.</w:t>
      </w:r>
      <w:r w:rsidRPr="00FD62B0">
        <w:rPr>
          <w:lang w:eastAsia="zh-CN"/>
        </w:rPr>
        <w:t>........zł</w:t>
      </w:r>
      <w:r>
        <w:rPr>
          <w:lang w:eastAsia="zh-CN"/>
        </w:rPr>
        <w:t xml:space="preserve"> (słownie……………………………………………)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EA31DE" w:rsidRPr="00FD62B0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Pr="00FD62B0">
        <w:rPr>
          <w:lang w:eastAsia="zh-CN"/>
        </w:rPr>
        <w:t xml:space="preserve"> </w:t>
      </w:r>
    </w:p>
    <w:p w:rsidR="00EA31DE" w:rsidRDefault="00EA31DE" w:rsidP="00EA31D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1I</w:t>
      </w:r>
      <w:r w:rsidR="003B35B1">
        <w:rPr>
          <w:lang w:eastAsia="zh-CN"/>
        </w:rPr>
        <w:t xml:space="preserve"> do S</w:t>
      </w:r>
      <w:r>
        <w:rPr>
          <w:lang w:eastAsia="zh-CN"/>
        </w:rPr>
        <w:t>WZ</w:t>
      </w:r>
    </w:p>
    <w:p w:rsidR="00FF290C" w:rsidRPr="00FD62B0" w:rsidRDefault="00FF290C" w:rsidP="00FD62B0">
      <w:pPr>
        <w:tabs>
          <w:tab w:val="left" w:pos="0"/>
        </w:tabs>
        <w:spacing w:before="120"/>
        <w:jc w:val="both"/>
        <w:rPr>
          <w:lang w:eastAsia="zh-CN"/>
        </w:rPr>
      </w:pP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X zamówienia – Różne artykuły spożywcze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- za cenę całkowitą: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Pr="00FD62B0">
        <w:rPr>
          <w:lang w:eastAsia="zh-CN"/>
        </w:rPr>
        <w:t>.........................................</w:t>
      </w:r>
      <w:r>
        <w:rPr>
          <w:lang w:eastAsia="zh-CN"/>
        </w:rPr>
        <w:t>.</w:t>
      </w:r>
      <w:r w:rsidRPr="00FD62B0">
        <w:rPr>
          <w:lang w:eastAsia="zh-CN"/>
        </w:rPr>
        <w:t>........zł</w:t>
      </w:r>
      <w:r>
        <w:rPr>
          <w:lang w:eastAsia="zh-CN"/>
        </w:rPr>
        <w:t xml:space="preserve"> (słownie……………………………………………)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EA31DE" w:rsidRPr="00FD62B0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Pr="00FD62B0">
        <w:rPr>
          <w:lang w:eastAsia="zh-CN"/>
        </w:rPr>
        <w:t xml:space="preserve"> </w:t>
      </w:r>
    </w:p>
    <w:p w:rsidR="00EA31DE" w:rsidRDefault="00EA31DE" w:rsidP="00EA31D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1J</w:t>
      </w:r>
      <w:r w:rsidR="003B35B1">
        <w:rPr>
          <w:lang w:eastAsia="zh-CN"/>
        </w:rPr>
        <w:t xml:space="preserve"> do S</w:t>
      </w:r>
      <w:r>
        <w:rPr>
          <w:lang w:eastAsia="zh-CN"/>
        </w:rPr>
        <w:t>WZ</w:t>
      </w:r>
    </w:p>
    <w:p w:rsidR="00BB36E5" w:rsidRPr="00FD62B0" w:rsidRDefault="00BB36E5" w:rsidP="00FD62B0">
      <w:pPr>
        <w:tabs>
          <w:tab w:val="left" w:pos="0"/>
        </w:tabs>
        <w:spacing w:before="120"/>
        <w:jc w:val="both"/>
        <w:rPr>
          <w:lang w:eastAsia="zh-CN"/>
        </w:rPr>
      </w:pPr>
    </w:p>
    <w:p w:rsidR="00FD62B0" w:rsidRPr="00FD62B0" w:rsidRDefault="00FD62B0" w:rsidP="00FD62B0">
      <w:pPr>
        <w:tabs>
          <w:tab w:val="left" w:pos="0"/>
        </w:tabs>
        <w:spacing w:before="120"/>
        <w:jc w:val="both"/>
        <w:rPr>
          <w:b/>
          <w:lang w:eastAsia="zh-CN"/>
        </w:rPr>
      </w:pPr>
      <w:r w:rsidRPr="00FD62B0">
        <w:rPr>
          <w:b/>
          <w:lang w:eastAsia="zh-CN"/>
        </w:rPr>
        <w:t>Części XI zamówienia – Oleje i tłuszcze roślinne i zwierzęce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- za cenę całkowitą: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brutto:</w:t>
      </w:r>
      <w:r w:rsidRPr="00FD62B0">
        <w:rPr>
          <w:lang w:eastAsia="zh-CN"/>
        </w:rPr>
        <w:t>.........................................</w:t>
      </w:r>
      <w:r>
        <w:rPr>
          <w:lang w:eastAsia="zh-CN"/>
        </w:rPr>
        <w:t>.</w:t>
      </w:r>
      <w:r w:rsidRPr="00FD62B0">
        <w:rPr>
          <w:lang w:eastAsia="zh-CN"/>
        </w:rPr>
        <w:t>........zł</w:t>
      </w:r>
      <w:r>
        <w:rPr>
          <w:lang w:eastAsia="zh-CN"/>
        </w:rPr>
        <w:t xml:space="preserve"> (słownie……………………………………………)</w:t>
      </w:r>
    </w:p>
    <w:p w:rsidR="00EA31DE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netto:…………………………………zł (słownie……………………………………………)</w:t>
      </w:r>
    </w:p>
    <w:p w:rsidR="00EA31DE" w:rsidRPr="00FD62B0" w:rsidRDefault="00EA31DE" w:rsidP="00EA31DE">
      <w:pPr>
        <w:tabs>
          <w:tab w:val="left" w:pos="0"/>
        </w:tabs>
        <w:spacing w:before="120"/>
        <w:jc w:val="both"/>
        <w:rPr>
          <w:lang w:eastAsia="zh-CN"/>
        </w:rPr>
      </w:pPr>
      <w:r>
        <w:rPr>
          <w:lang w:eastAsia="zh-CN"/>
        </w:rPr>
        <w:t>w tym</w:t>
      </w:r>
      <w:r w:rsidRPr="00FD62B0">
        <w:rPr>
          <w:lang w:eastAsia="zh-CN"/>
        </w:rPr>
        <w:t xml:space="preserve"> podatek VAT </w:t>
      </w:r>
      <w:r>
        <w:rPr>
          <w:lang w:eastAsia="zh-CN"/>
        </w:rPr>
        <w:t xml:space="preserve">………………..%  </w:t>
      </w:r>
      <w:r w:rsidRPr="00FD62B0">
        <w:rPr>
          <w:lang w:eastAsia="zh-CN"/>
        </w:rPr>
        <w:t>w kwocie …</w:t>
      </w:r>
      <w:r>
        <w:rPr>
          <w:lang w:eastAsia="zh-CN"/>
        </w:rPr>
        <w:t>…………..</w:t>
      </w:r>
      <w:r w:rsidRPr="00FD62B0">
        <w:rPr>
          <w:lang w:eastAsia="zh-CN"/>
        </w:rPr>
        <w:t>…..........</w:t>
      </w:r>
      <w:r>
        <w:rPr>
          <w:lang w:eastAsia="zh-CN"/>
        </w:rPr>
        <w:t>............zł.</w:t>
      </w:r>
      <w:r w:rsidRPr="00FD62B0">
        <w:rPr>
          <w:lang w:eastAsia="zh-CN"/>
        </w:rPr>
        <w:t xml:space="preserve"> </w:t>
      </w:r>
    </w:p>
    <w:p w:rsidR="009D71AE" w:rsidRDefault="00EA31DE" w:rsidP="008C6E92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zgodnie z „Formul</w:t>
      </w:r>
      <w:r w:rsidR="0068646C">
        <w:rPr>
          <w:lang w:eastAsia="zh-CN"/>
        </w:rPr>
        <w:t>arzem cenowym” – załącznik nr 1K</w:t>
      </w:r>
      <w:r w:rsidR="003B35B1">
        <w:rPr>
          <w:lang w:eastAsia="zh-CN"/>
        </w:rPr>
        <w:t xml:space="preserve"> do S</w:t>
      </w:r>
      <w:r w:rsidR="008C6E92">
        <w:rPr>
          <w:lang w:eastAsia="zh-CN"/>
        </w:rPr>
        <w:t>WZ</w:t>
      </w:r>
    </w:p>
    <w:p w:rsidR="008C6E92" w:rsidRDefault="008C6E92" w:rsidP="008C6E92">
      <w:pPr>
        <w:tabs>
          <w:tab w:val="left" w:pos="0"/>
        </w:tabs>
        <w:spacing w:before="120"/>
        <w:rPr>
          <w:lang w:eastAsia="zh-CN"/>
        </w:rPr>
      </w:pPr>
    </w:p>
    <w:p w:rsidR="008C6E92" w:rsidRDefault="008C6E92" w:rsidP="008C6E92">
      <w:pPr>
        <w:tabs>
          <w:tab w:val="left" w:pos="0"/>
        </w:tabs>
        <w:spacing w:before="120"/>
        <w:rPr>
          <w:lang w:eastAsia="zh-CN"/>
        </w:rPr>
      </w:pPr>
    </w:p>
    <w:p w:rsidR="009C532E" w:rsidRPr="008C715E" w:rsidRDefault="009C532E" w:rsidP="00EA31DE">
      <w:pPr>
        <w:tabs>
          <w:tab w:val="left" w:pos="0"/>
        </w:tabs>
        <w:spacing w:before="120"/>
        <w:rPr>
          <w:lang w:eastAsia="zh-CN"/>
        </w:rPr>
      </w:pPr>
    </w:p>
    <w:p w:rsidR="009C532E" w:rsidRPr="003362E5" w:rsidRDefault="0098474B" w:rsidP="009C532E">
      <w:pPr>
        <w:tabs>
          <w:tab w:val="left" w:pos="0"/>
        </w:tabs>
        <w:spacing w:before="120"/>
        <w:rPr>
          <w:lang w:eastAsia="zh-CN"/>
        </w:rPr>
      </w:pPr>
      <w:r>
        <w:rPr>
          <w:b/>
          <w:lang w:eastAsia="zh-CN"/>
        </w:rPr>
        <w:t>3</w:t>
      </w:r>
      <w:r w:rsidR="009C532E" w:rsidRPr="004B77E1">
        <w:rPr>
          <w:b/>
          <w:lang w:eastAsia="zh-CN"/>
        </w:rPr>
        <w:t>.</w:t>
      </w:r>
      <w:r>
        <w:rPr>
          <w:lang w:eastAsia="zh-CN"/>
        </w:rPr>
        <w:t xml:space="preserve"> </w:t>
      </w:r>
      <w:r w:rsidR="009C532E" w:rsidRPr="003362E5">
        <w:rPr>
          <w:lang w:eastAsia="zh-CN"/>
        </w:rPr>
        <w:t>Oferujemy termin realizacji przedmiotu zamówie</w:t>
      </w:r>
      <w:r w:rsidR="00FD73CA">
        <w:rPr>
          <w:lang w:eastAsia="zh-CN"/>
        </w:rPr>
        <w:t xml:space="preserve">nia zgodny z  rozdziałem </w:t>
      </w:r>
      <w:r w:rsidR="00FD73CA" w:rsidRPr="00FD73CA">
        <w:rPr>
          <w:b/>
          <w:lang w:eastAsia="zh-CN"/>
        </w:rPr>
        <w:t>5</w:t>
      </w:r>
      <w:r w:rsidR="004B77E1" w:rsidRPr="00FD73CA">
        <w:rPr>
          <w:b/>
          <w:lang w:eastAsia="zh-CN"/>
        </w:rPr>
        <w:t xml:space="preserve"> SWZ</w:t>
      </w:r>
      <w:r w:rsidR="004B77E1" w:rsidRPr="003362E5">
        <w:rPr>
          <w:lang w:eastAsia="zh-CN"/>
        </w:rPr>
        <w:t>.</w:t>
      </w:r>
    </w:p>
    <w:p w:rsidR="009C532E" w:rsidRPr="004B77E1" w:rsidRDefault="0098474B" w:rsidP="009C532E">
      <w:pPr>
        <w:tabs>
          <w:tab w:val="left" w:pos="0"/>
        </w:tabs>
        <w:spacing w:before="120"/>
        <w:rPr>
          <w:b/>
          <w:lang w:eastAsia="zh-CN"/>
        </w:rPr>
      </w:pPr>
      <w:r>
        <w:rPr>
          <w:b/>
          <w:lang w:eastAsia="zh-CN"/>
        </w:rPr>
        <w:t xml:space="preserve">4. </w:t>
      </w:r>
      <w:r w:rsidR="009C532E" w:rsidRPr="003362E5">
        <w:rPr>
          <w:lang w:eastAsia="zh-CN"/>
        </w:rPr>
        <w:t>Przyjmujemy zasady płatności określone określonymi   w projektowanych postanowieniach umowy</w:t>
      </w:r>
      <w:r w:rsidR="004B77E1" w:rsidRPr="003362E5">
        <w:rPr>
          <w:lang w:eastAsia="zh-CN"/>
        </w:rPr>
        <w:t>.</w:t>
      </w:r>
      <w:r w:rsidR="009C532E" w:rsidRPr="004B77E1">
        <w:rPr>
          <w:b/>
          <w:lang w:eastAsia="zh-CN"/>
        </w:rPr>
        <w:t xml:space="preserve"> </w:t>
      </w:r>
    </w:p>
    <w:p w:rsidR="009C532E" w:rsidRPr="004B77E1" w:rsidRDefault="0098474B" w:rsidP="009C532E">
      <w:pPr>
        <w:tabs>
          <w:tab w:val="left" w:pos="0"/>
        </w:tabs>
        <w:spacing w:before="120"/>
        <w:rPr>
          <w:b/>
          <w:lang w:eastAsia="zh-CN"/>
        </w:rPr>
      </w:pPr>
      <w:r>
        <w:rPr>
          <w:b/>
          <w:lang w:eastAsia="zh-CN"/>
        </w:rPr>
        <w:t xml:space="preserve">5. </w:t>
      </w:r>
      <w:r w:rsidR="009C532E" w:rsidRPr="003362E5">
        <w:rPr>
          <w:lang w:eastAsia="zh-CN"/>
        </w:rPr>
        <w:t>Oświadczamy, że:</w:t>
      </w:r>
    </w:p>
    <w:p w:rsidR="009C532E" w:rsidRDefault="0098474B" w:rsidP="009C532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ab/>
        <w:t xml:space="preserve">a) </w:t>
      </w:r>
      <w:r w:rsidR="009C532E">
        <w:rPr>
          <w:lang w:eastAsia="zh-CN"/>
        </w:rPr>
        <w:t>zapoznaliśmy się z treścią SWZ i nie wnosimy do niej zastrzeżeń,</w:t>
      </w:r>
    </w:p>
    <w:p w:rsidR="009C532E" w:rsidRDefault="0098474B" w:rsidP="009C532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ab/>
        <w:t xml:space="preserve">b) </w:t>
      </w:r>
      <w:r w:rsidR="009C532E">
        <w:rPr>
          <w:lang w:eastAsia="zh-CN"/>
        </w:rPr>
        <w:t>otrzymaliśmy konieczne informacje do przygotowania oferty,</w:t>
      </w:r>
    </w:p>
    <w:p w:rsidR="009C532E" w:rsidRDefault="0098474B" w:rsidP="009C532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ab/>
        <w:t xml:space="preserve">c) </w:t>
      </w:r>
      <w:r w:rsidR="009C532E">
        <w:rPr>
          <w:lang w:eastAsia="zh-CN"/>
        </w:rPr>
        <w:t>uważamy się za związanych niniejszą ofertą przez czas wskazany w SWZ,</w:t>
      </w:r>
    </w:p>
    <w:p w:rsidR="009C532E" w:rsidRDefault="0098474B" w:rsidP="0098474B">
      <w:pPr>
        <w:tabs>
          <w:tab w:val="left" w:pos="0"/>
        </w:tabs>
        <w:spacing w:before="120"/>
        <w:ind w:left="709"/>
        <w:rPr>
          <w:lang w:eastAsia="zh-CN"/>
        </w:rPr>
      </w:pPr>
      <w:r>
        <w:rPr>
          <w:lang w:eastAsia="zh-CN"/>
        </w:rPr>
        <w:t xml:space="preserve">d) </w:t>
      </w:r>
      <w:r w:rsidR="00461C0E">
        <w:rPr>
          <w:lang w:eastAsia="zh-CN"/>
        </w:rPr>
        <w:t>akceptujemy zawarte</w:t>
      </w:r>
      <w:r w:rsidR="009C532E">
        <w:rPr>
          <w:lang w:eastAsia="zh-CN"/>
        </w:rPr>
        <w:t xml:space="preserve"> w Załączniku </w:t>
      </w:r>
      <w:r w:rsidR="009C532E" w:rsidRPr="00FD73CA">
        <w:rPr>
          <w:lang w:eastAsia="zh-CN"/>
        </w:rPr>
        <w:t>nr 4</w:t>
      </w:r>
      <w:r w:rsidR="009C532E">
        <w:rPr>
          <w:lang w:eastAsia="zh-CN"/>
        </w:rPr>
        <w:t xml:space="preserve"> projekt</w:t>
      </w:r>
      <w:r w:rsidR="000A7706">
        <w:rPr>
          <w:lang w:eastAsia="zh-CN"/>
        </w:rPr>
        <w:t>owane postanowienia</w:t>
      </w:r>
      <w:r w:rsidR="009C532E">
        <w:rPr>
          <w:lang w:eastAsia="zh-CN"/>
        </w:rPr>
        <w:t xml:space="preserve"> umowy w sprawie zamówienia publicznego i zobowiązujemy się, w przypadku wyboru naszej oferty, do zawarcia umowy na wyżej wymienionych warunkach, w miejscu i terminie</w:t>
      </w:r>
      <w:r w:rsidR="004B77E1">
        <w:rPr>
          <w:lang w:eastAsia="zh-CN"/>
        </w:rPr>
        <w:t xml:space="preserve"> wskazanym przez Zamawiającego.</w:t>
      </w:r>
    </w:p>
    <w:p w:rsidR="0098474B" w:rsidRDefault="0098474B" w:rsidP="009C532E">
      <w:pPr>
        <w:tabs>
          <w:tab w:val="left" w:pos="0"/>
        </w:tabs>
        <w:spacing w:before="120"/>
        <w:rPr>
          <w:lang w:eastAsia="zh-CN"/>
        </w:rPr>
      </w:pPr>
      <w:r>
        <w:rPr>
          <w:b/>
          <w:lang w:eastAsia="zh-CN"/>
        </w:rPr>
        <w:t>6</w:t>
      </w:r>
      <w:r w:rsidR="009C532E" w:rsidRPr="004B77E1">
        <w:rPr>
          <w:b/>
          <w:lang w:eastAsia="zh-CN"/>
        </w:rPr>
        <w:t>.</w:t>
      </w:r>
      <w:r>
        <w:rPr>
          <w:lang w:eastAsia="zh-CN"/>
        </w:rPr>
        <w:t xml:space="preserve"> </w:t>
      </w:r>
      <w:r w:rsidR="009C532E">
        <w:rPr>
          <w:lang w:eastAsia="zh-CN"/>
        </w:rPr>
        <w:t>Oświadczamy, że nie zamierzamy/zamierzamy powierzyć wykonanie częś</w:t>
      </w:r>
      <w:r>
        <w:rPr>
          <w:lang w:eastAsia="zh-CN"/>
        </w:rPr>
        <w:t xml:space="preserve">ci zamówienia podwykonawcy(om)w </w:t>
      </w:r>
      <w:r w:rsidR="009C532E">
        <w:rPr>
          <w:lang w:eastAsia="zh-CN"/>
        </w:rPr>
        <w:t xml:space="preserve">zakresie: </w:t>
      </w:r>
    </w:p>
    <w:p w:rsidR="002F750E" w:rsidRDefault="009C532E" w:rsidP="009C532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………………………………………………</w:t>
      </w:r>
      <w:r w:rsidR="002F750E">
        <w:rPr>
          <w:lang w:eastAsia="zh-CN"/>
        </w:rPr>
        <w:t xml:space="preserve">………..…………………                       </w:t>
      </w:r>
    </w:p>
    <w:p w:rsidR="0098474B" w:rsidRDefault="0098474B" w:rsidP="009C532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 xml:space="preserve">następującym </w:t>
      </w:r>
      <w:r w:rsidR="009C532E">
        <w:rPr>
          <w:lang w:eastAsia="zh-CN"/>
        </w:rPr>
        <w:t>podmiotom</w:t>
      </w:r>
      <w:r w:rsidR="002F750E">
        <w:rPr>
          <w:lang w:eastAsia="zh-CN"/>
        </w:rPr>
        <w:t>:</w:t>
      </w:r>
    </w:p>
    <w:p w:rsidR="009C532E" w:rsidRDefault="004B77E1" w:rsidP="009C532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…………………………………………………………………………..</w:t>
      </w:r>
    </w:p>
    <w:p w:rsidR="0098474B" w:rsidRDefault="0098474B" w:rsidP="009C532E">
      <w:pPr>
        <w:tabs>
          <w:tab w:val="left" w:pos="0"/>
        </w:tabs>
        <w:spacing w:before="120"/>
        <w:rPr>
          <w:lang w:eastAsia="zh-CN"/>
        </w:rPr>
      </w:pPr>
      <w:r>
        <w:rPr>
          <w:b/>
          <w:lang w:eastAsia="zh-CN"/>
        </w:rPr>
        <w:t>7</w:t>
      </w:r>
      <w:r w:rsidR="009C532E" w:rsidRPr="004B77E1">
        <w:rPr>
          <w:b/>
          <w:lang w:eastAsia="zh-CN"/>
        </w:rPr>
        <w:t>.</w:t>
      </w:r>
      <w:r>
        <w:rPr>
          <w:lang w:eastAsia="zh-CN"/>
        </w:rPr>
        <w:t xml:space="preserve"> Oświadczam</w:t>
      </w:r>
      <w:r w:rsidR="00C923FE">
        <w:rPr>
          <w:lang w:eastAsia="zh-CN"/>
        </w:rPr>
        <w:t xml:space="preserve">, że nie podlegam wykluczeniu z postępowania na podstawie art. 7 ust. 1 pkt 1-3 ustawy z dnia 13 kwietnia 2022 r. o szczególnych rozwiązaniach w zakresie przeciwdziałania wspieraniu agresji na Ukrainę </w:t>
      </w:r>
      <w:proofErr w:type="spellStart"/>
      <w:r w:rsidR="00C923FE">
        <w:rPr>
          <w:lang w:eastAsia="zh-CN"/>
        </w:rPr>
        <w:t>orza</w:t>
      </w:r>
      <w:proofErr w:type="spellEnd"/>
      <w:r w:rsidR="00C923FE">
        <w:rPr>
          <w:lang w:eastAsia="zh-CN"/>
        </w:rPr>
        <w:t xml:space="preserve"> służących ochronie bezpieczeństwa narodowego (Dz.U. z 2022 r. poz. 835).</w:t>
      </w:r>
    </w:p>
    <w:p w:rsidR="009C532E" w:rsidRDefault="0098474B" w:rsidP="009C532E">
      <w:pPr>
        <w:tabs>
          <w:tab w:val="left" w:pos="0"/>
        </w:tabs>
        <w:spacing w:before="120"/>
        <w:rPr>
          <w:lang w:eastAsia="zh-CN"/>
        </w:rPr>
      </w:pPr>
      <w:r w:rsidRPr="0098474B">
        <w:rPr>
          <w:b/>
          <w:lang w:eastAsia="zh-CN"/>
        </w:rPr>
        <w:t>8.</w:t>
      </w:r>
      <w:r>
        <w:rPr>
          <w:lang w:eastAsia="zh-CN"/>
        </w:rPr>
        <w:t xml:space="preserve"> </w:t>
      </w:r>
      <w:r w:rsidR="009C532E">
        <w:rPr>
          <w:lang w:eastAsia="zh-CN"/>
        </w:rPr>
        <w:t>Oświadczam, że wypełniłem obowiązki informacyjne przewidziane w art. 13 lub art. 14 RODO wobec osób fizycznych, od których dane osobowe bezpośrednio lub pośrednio pozyskałem w celu ubiegania się o udzielenie zamówienia publiczn</w:t>
      </w:r>
      <w:r w:rsidR="004A7E06">
        <w:rPr>
          <w:lang w:eastAsia="zh-CN"/>
        </w:rPr>
        <w:t>ego w niniejszym postępowaniu.</w:t>
      </w:r>
    </w:p>
    <w:p w:rsidR="004A7E06" w:rsidRDefault="004A7E06" w:rsidP="009C532E">
      <w:pPr>
        <w:tabs>
          <w:tab w:val="left" w:pos="0"/>
        </w:tabs>
        <w:spacing w:before="120"/>
        <w:rPr>
          <w:lang w:eastAsia="zh-CN"/>
        </w:rPr>
      </w:pPr>
      <w:r w:rsidRPr="004A7E06">
        <w:rPr>
          <w:lang w:eastAsia="zh-CN"/>
        </w:rPr>
        <w:lastRenderedPageBreak/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9C532E" w:rsidRDefault="004A7E06" w:rsidP="009C532E">
      <w:pPr>
        <w:tabs>
          <w:tab w:val="left" w:pos="0"/>
        </w:tabs>
        <w:spacing w:before="120"/>
        <w:rPr>
          <w:lang w:eastAsia="zh-CN"/>
        </w:rPr>
      </w:pPr>
      <w:r>
        <w:rPr>
          <w:lang w:eastAsia="zh-CN"/>
        </w:rPr>
        <w:t>2)</w:t>
      </w:r>
      <w:r w:rsidR="009C532E">
        <w:rPr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</w:t>
      </w:r>
      <w:r w:rsidR="00001FBF">
        <w:rPr>
          <w:lang w:eastAsia="zh-CN"/>
        </w:rPr>
        <w:t xml:space="preserve">a np. przez jego wykreślenie). </w:t>
      </w:r>
    </w:p>
    <w:p w:rsidR="009C532E" w:rsidRPr="00BD12FA" w:rsidRDefault="00C923FE" w:rsidP="009C532E">
      <w:pPr>
        <w:tabs>
          <w:tab w:val="left" w:pos="0"/>
        </w:tabs>
        <w:spacing w:before="120"/>
        <w:rPr>
          <w:lang w:eastAsia="zh-CN"/>
        </w:rPr>
      </w:pPr>
      <w:r>
        <w:rPr>
          <w:b/>
          <w:lang w:eastAsia="zh-CN"/>
        </w:rPr>
        <w:t>9</w:t>
      </w:r>
      <w:r w:rsidR="009C532E" w:rsidRPr="005D0AF5">
        <w:rPr>
          <w:b/>
          <w:lang w:eastAsia="zh-CN"/>
        </w:rPr>
        <w:t>.</w:t>
      </w:r>
      <w:r>
        <w:rPr>
          <w:lang w:eastAsia="zh-CN"/>
        </w:rPr>
        <w:t xml:space="preserve"> </w:t>
      </w:r>
      <w:r w:rsidR="009C532E" w:rsidRPr="00BD12FA">
        <w:rPr>
          <w:lang w:eastAsia="zh-CN"/>
        </w:rPr>
        <w:t>Załącznikami do niniejszego formularza stanowiąc</w:t>
      </w:r>
      <w:r w:rsidR="00001FBF">
        <w:rPr>
          <w:lang w:eastAsia="zh-CN"/>
        </w:rPr>
        <w:t>ymi integralną część oferty są:</w:t>
      </w:r>
    </w:p>
    <w:p w:rsidR="009C532E" w:rsidRPr="00BD12FA" w:rsidRDefault="009C532E" w:rsidP="009C532E">
      <w:pPr>
        <w:tabs>
          <w:tab w:val="left" w:pos="0"/>
        </w:tabs>
        <w:spacing w:before="120"/>
        <w:rPr>
          <w:lang w:eastAsia="zh-CN"/>
        </w:rPr>
      </w:pPr>
      <w:r w:rsidRPr="00BD12FA">
        <w:rPr>
          <w:lang w:eastAsia="zh-CN"/>
        </w:rPr>
        <w:t>1.</w:t>
      </w:r>
      <w:r w:rsidRPr="00BD12FA">
        <w:rPr>
          <w:lang w:eastAsia="zh-CN"/>
        </w:rPr>
        <w:tab/>
        <w:t>.................................................................</w:t>
      </w:r>
    </w:p>
    <w:p w:rsidR="009C532E" w:rsidRPr="00BD12FA" w:rsidRDefault="009C532E" w:rsidP="009C532E">
      <w:pPr>
        <w:tabs>
          <w:tab w:val="left" w:pos="0"/>
        </w:tabs>
        <w:spacing w:before="120"/>
        <w:rPr>
          <w:lang w:eastAsia="zh-CN"/>
        </w:rPr>
      </w:pPr>
      <w:r w:rsidRPr="00BD12FA">
        <w:rPr>
          <w:lang w:eastAsia="zh-CN"/>
        </w:rPr>
        <w:t>2.</w:t>
      </w:r>
      <w:r w:rsidRPr="00BD12FA">
        <w:rPr>
          <w:lang w:eastAsia="zh-CN"/>
        </w:rPr>
        <w:tab/>
        <w:t>.................................................................</w:t>
      </w:r>
    </w:p>
    <w:p w:rsidR="009C532E" w:rsidRPr="004B77E1" w:rsidRDefault="009C532E" w:rsidP="009C532E">
      <w:pPr>
        <w:tabs>
          <w:tab w:val="left" w:pos="0"/>
        </w:tabs>
        <w:spacing w:before="120"/>
        <w:rPr>
          <w:strike/>
          <w:lang w:eastAsia="zh-CN"/>
        </w:rPr>
      </w:pPr>
    </w:p>
    <w:p w:rsidR="00C923FE" w:rsidRDefault="009C532E" w:rsidP="00001FBF">
      <w:pPr>
        <w:jc w:val="both"/>
        <w:rPr>
          <w:lang w:eastAsia="zh-CN"/>
        </w:rPr>
      </w:pPr>
      <w:r>
        <w:rPr>
          <w:lang w:eastAsia="zh-CN"/>
        </w:rPr>
        <w:t xml:space="preserve">    </w:t>
      </w:r>
      <w:r w:rsidR="004B6EAD">
        <w:rPr>
          <w:lang w:eastAsia="zh-CN"/>
        </w:rPr>
        <w:t xml:space="preserve">                                                                                  </w:t>
      </w:r>
      <w:r>
        <w:rPr>
          <w:lang w:eastAsia="zh-CN"/>
        </w:rPr>
        <w:t xml:space="preserve">  .............................., dn. .......................</w:t>
      </w:r>
      <w:r>
        <w:rPr>
          <w:lang w:eastAsia="zh-CN"/>
        </w:rPr>
        <w:tab/>
      </w:r>
    </w:p>
    <w:p w:rsidR="00C923FE" w:rsidRDefault="00C923FE" w:rsidP="00001FBF">
      <w:pPr>
        <w:jc w:val="both"/>
        <w:rPr>
          <w:lang w:eastAsia="zh-CN"/>
        </w:rPr>
      </w:pPr>
    </w:p>
    <w:p w:rsidR="00001FBF" w:rsidRPr="00001FBF" w:rsidRDefault="00001FBF" w:rsidP="00001FBF">
      <w:pPr>
        <w:jc w:val="both"/>
        <w:rPr>
          <w:rFonts w:eastAsia="Andale Sans UI" w:cs="Tahoma"/>
          <w:color w:val="00000A"/>
          <w:sz w:val="20"/>
          <w:szCs w:val="20"/>
          <w:lang w:eastAsia="en-US" w:bidi="en-US"/>
        </w:rPr>
      </w:pPr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  <w:r w:rsidRPr="00001FBF">
        <w:rPr>
          <w:rFonts w:eastAsia="Andale Sans UI" w:cs="Calibri"/>
          <w:color w:val="00000A"/>
          <w:sz w:val="22"/>
          <w:szCs w:val="22"/>
          <w:lang w:eastAsia="en-US" w:bidi="en-US"/>
        </w:rPr>
        <w:t xml:space="preserve">                                                           </w:t>
      </w:r>
    </w:p>
    <w:p w:rsidR="00FD62B0" w:rsidRPr="004A7E06" w:rsidRDefault="00FD62B0" w:rsidP="004A7E06">
      <w:pPr>
        <w:tabs>
          <w:tab w:val="left" w:pos="0"/>
        </w:tabs>
        <w:spacing w:before="120"/>
        <w:rPr>
          <w:lang w:eastAsia="zh-CN"/>
        </w:rPr>
      </w:pPr>
    </w:p>
    <w:sectPr w:rsidR="00FD62B0" w:rsidRPr="004A7E06" w:rsidSect="00FD62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1417" w:bottom="764" w:left="1417" w:header="708" w:footer="708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898" w:rsidRDefault="009C2898">
      <w:r>
        <w:separator/>
      </w:r>
    </w:p>
  </w:endnote>
  <w:endnote w:type="continuationSeparator" w:id="0">
    <w:p w:rsidR="009C2898" w:rsidRDefault="009C2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AB7" w:rsidRDefault="00A56AB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AB7" w:rsidRDefault="00EE59F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8255" t="635" r="127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AB7" w:rsidRDefault="00A56AB7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.05pt;width:6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" stroked="f">
              <v:fill opacity="0"/>
              <v:textbox inset="0,0,0,0">
                <w:txbxContent>
                  <w:p w:rsidR="00A56AB7" w:rsidRDefault="00A56AB7">
                    <w:pPr>
                      <w:pStyle w:val="Stopka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AB7" w:rsidRDefault="00A56AB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898" w:rsidRDefault="009C2898">
      <w:r>
        <w:separator/>
      </w:r>
    </w:p>
  </w:footnote>
  <w:footnote w:type="continuationSeparator" w:id="0">
    <w:p w:rsidR="009C2898" w:rsidRDefault="009C28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AB7" w:rsidRDefault="00A56AB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AB7" w:rsidRDefault="00A56AB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AB7" w:rsidRDefault="00A56AB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709"/>
        </w:tabs>
        <w:ind w:left="303" w:hanging="303"/>
      </w:pPr>
      <w:rPr>
        <w:rFonts w:hint="default"/>
        <w:b w:val="0"/>
        <w:i w:val="0"/>
        <w:sz w:val="24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8"/>
    <w:multiLevelType w:val="singleLevel"/>
    <w:tmpl w:val="6EC63F9C"/>
    <w:name w:val="WW8Num23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  <w:sz w:val="22"/>
        <w:szCs w:val="22"/>
      </w:rPr>
    </w:lvl>
  </w:abstractNum>
  <w:abstractNum w:abstractNumId="5" w15:restartNumberingAfterBreak="0">
    <w:nsid w:val="1D126DD1"/>
    <w:multiLevelType w:val="hybridMultilevel"/>
    <w:tmpl w:val="51629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75F39"/>
    <w:multiLevelType w:val="hybridMultilevel"/>
    <w:tmpl w:val="07F6D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21741"/>
    <w:multiLevelType w:val="hybridMultilevel"/>
    <w:tmpl w:val="03BC8C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A47883"/>
    <w:multiLevelType w:val="hybridMultilevel"/>
    <w:tmpl w:val="2C9CE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17D01"/>
    <w:multiLevelType w:val="hybridMultilevel"/>
    <w:tmpl w:val="E3D85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8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2B0"/>
    <w:rsid w:val="00001FBF"/>
    <w:rsid w:val="00044035"/>
    <w:rsid w:val="00065CA7"/>
    <w:rsid w:val="00082D73"/>
    <w:rsid w:val="000A5A09"/>
    <w:rsid w:val="000A7706"/>
    <w:rsid w:val="00123E44"/>
    <w:rsid w:val="001B5ED3"/>
    <w:rsid w:val="001C7890"/>
    <w:rsid w:val="001D3888"/>
    <w:rsid w:val="001F1A5F"/>
    <w:rsid w:val="00206072"/>
    <w:rsid w:val="00215054"/>
    <w:rsid w:val="00226B60"/>
    <w:rsid w:val="002463C4"/>
    <w:rsid w:val="002A386C"/>
    <w:rsid w:val="002B6D2F"/>
    <w:rsid w:val="002D2CCB"/>
    <w:rsid w:val="002F750E"/>
    <w:rsid w:val="00311A03"/>
    <w:rsid w:val="00326D8E"/>
    <w:rsid w:val="003362E5"/>
    <w:rsid w:val="003524E6"/>
    <w:rsid w:val="00355E37"/>
    <w:rsid w:val="003B35B1"/>
    <w:rsid w:val="003C2411"/>
    <w:rsid w:val="00410DB4"/>
    <w:rsid w:val="0045201C"/>
    <w:rsid w:val="00455BFC"/>
    <w:rsid w:val="00461C0E"/>
    <w:rsid w:val="004A1A3B"/>
    <w:rsid w:val="004A7E06"/>
    <w:rsid w:val="004B0BBB"/>
    <w:rsid w:val="004B651E"/>
    <w:rsid w:val="004B6EAD"/>
    <w:rsid w:val="004B77E1"/>
    <w:rsid w:val="004C5292"/>
    <w:rsid w:val="004D3994"/>
    <w:rsid w:val="004E466F"/>
    <w:rsid w:val="0051733E"/>
    <w:rsid w:val="00570B20"/>
    <w:rsid w:val="00592014"/>
    <w:rsid w:val="005D0AF5"/>
    <w:rsid w:val="005E0C7A"/>
    <w:rsid w:val="005F00D9"/>
    <w:rsid w:val="005F1B53"/>
    <w:rsid w:val="00633D65"/>
    <w:rsid w:val="00650F69"/>
    <w:rsid w:val="0068646C"/>
    <w:rsid w:val="006917B3"/>
    <w:rsid w:val="0070640D"/>
    <w:rsid w:val="00811E45"/>
    <w:rsid w:val="0081678C"/>
    <w:rsid w:val="008354AC"/>
    <w:rsid w:val="00843EF9"/>
    <w:rsid w:val="008567BA"/>
    <w:rsid w:val="008B0E53"/>
    <w:rsid w:val="008C6E92"/>
    <w:rsid w:val="008C715E"/>
    <w:rsid w:val="008E1CEA"/>
    <w:rsid w:val="00933E34"/>
    <w:rsid w:val="00950A21"/>
    <w:rsid w:val="00972353"/>
    <w:rsid w:val="0098474B"/>
    <w:rsid w:val="00995EF7"/>
    <w:rsid w:val="009A1EB6"/>
    <w:rsid w:val="009C25BB"/>
    <w:rsid w:val="009C2898"/>
    <w:rsid w:val="009C532E"/>
    <w:rsid w:val="009D6E59"/>
    <w:rsid w:val="009D71AE"/>
    <w:rsid w:val="00A04241"/>
    <w:rsid w:val="00A56AB7"/>
    <w:rsid w:val="00A629F0"/>
    <w:rsid w:val="00A6562E"/>
    <w:rsid w:val="00AA7D39"/>
    <w:rsid w:val="00AB3BD6"/>
    <w:rsid w:val="00AD738A"/>
    <w:rsid w:val="00AE02BE"/>
    <w:rsid w:val="00AE3352"/>
    <w:rsid w:val="00AE391C"/>
    <w:rsid w:val="00AE7E94"/>
    <w:rsid w:val="00B315CA"/>
    <w:rsid w:val="00B43331"/>
    <w:rsid w:val="00B943D1"/>
    <w:rsid w:val="00BB36E5"/>
    <w:rsid w:val="00BD12FA"/>
    <w:rsid w:val="00C0423F"/>
    <w:rsid w:val="00C044D9"/>
    <w:rsid w:val="00C2271A"/>
    <w:rsid w:val="00C3350E"/>
    <w:rsid w:val="00C35C73"/>
    <w:rsid w:val="00C37769"/>
    <w:rsid w:val="00C509B8"/>
    <w:rsid w:val="00C75D0F"/>
    <w:rsid w:val="00C923FE"/>
    <w:rsid w:val="00CB122E"/>
    <w:rsid w:val="00CF7D29"/>
    <w:rsid w:val="00D02E38"/>
    <w:rsid w:val="00D40D9B"/>
    <w:rsid w:val="00D533CA"/>
    <w:rsid w:val="00D7105D"/>
    <w:rsid w:val="00D900E8"/>
    <w:rsid w:val="00D94F43"/>
    <w:rsid w:val="00E13AE0"/>
    <w:rsid w:val="00E60289"/>
    <w:rsid w:val="00E6579C"/>
    <w:rsid w:val="00E716E5"/>
    <w:rsid w:val="00E76481"/>
    <w:rsid w:val="00E80B6A"/>
    <w:rsid w:val="00E93123"/>
    <w:rsid w:val="00EA31DE"/>
    <w:rsid w:val="00EB712A"/>
    <w:rsid w:val="00ED75D8"/>
    <w:rsid w:val="00EE59F5"/>
    <w:rsid w:val="00F14561"/>
    <w:rsid w:val="00F20CDF"/>
    <w:rsid w:val="00F2198B"/>
    <w:rsid w:val="00F238CD"/>
    <w:rsid w:val="00F314C8"/>
    <w:rsid w:val="00F92014"/>
    <w:rsid w:val="00F92E11"/>
    <w:rsid w:val="00F96874"/>
    <w:rsid w:val="00FC68B7"/>
    <w:rsid w:val="00FD62B0"/>
    <w:rsid w:val="00FD73CA"/>
    <w:rsid w:val="00FF290C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BB24B713-12F1-4AF1-BCCA-63189BE7F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44D9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62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044D9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C044D9"/>
    <w:rPr>
      <w:rFonts w:hint="default"/>
      <w:b w:val="0"/>
      <w:i w:val="0"/>
    </w:rPr>
  </w:style>
  <w:style w:type="character" w:customStyle="1" w:styleId="WW8Num2z1">
    <w:name w:val="WW8Num2z1"/>
    <w:rsid w:val="00C044D9"/>
  </w:style>
  <w:style w:type="character" w:customStyle="1" w:styleId="WW8Num2z2">
    <w:name w:val="WW8Num2z2"/>
    <w:rsid w:val="00C044D9"/>
  </w:style>
  <w:style w:type="character" w:customStyle="1" w:styleId="WW8Num2z3">
    <w:name w:val="WW8Num2z3"/>
    <w:rsid w:val="00C044D9"/>
  </w:style>
  <w:style w:type="character" w:customStyle="1" w:styleId="WW8Num2z4">
    <w:name w:val="WW8Num2z4"/>
    <w:rsid w:val="00C044D9"/>
  </w:style>
  <w:style w:type="character" w:customStyle="1" w:styleId="WW8Num2z5">
    <w:name w:val="WW8Num2z5"/>
    <w:rsid w:val="00C044D9"/>
  </w:style>
  <w:style w:type="character" w:customStyle="1" w:styleId="WW8Num2z6">
    <w:name w:val="WW8Num2z6"/>
    <w:rsid w:val="00C044D9"/>
  </w:style>
  <w:style w:type="character" w:customStyle="1" w:styleId="WW8Num2z7">
    <w:name w:val="WW8Num2z7"/>
    <w:rsid w:val="00C044D9"/>
  </w:style>
  <w:style w:type="character" w:customStyle="1" w:styleId="WW8Num2z8">
    <w:name w:val="WW8Num2z8"/>
    <w:rsid w:val="00C044D9"/>
  </w:style>
  <w:style w:type="character" w:customStyle="1" w:styleId="WW8Num3z0">
    <w:name w:val="WW8Num3z0"/>
    <w:rsid w:val="00C044D9"/>
  </w:style>
  <w:style w:type="character" w:customStyle="1" w:styleId="WW8Num3z1">
    <w:name w:val="WW8Num3z1"/>
    <w:rsid w:val="00C044D9"/>
  </w:style>
  <w:style w:type="character" w:customStyle="1" w:styleId="WW8Num3z2">
    <w:name w:val="WW8Num3z2"/>
    <w:rsid w:val="00C044D9"/>
  </w:style>
  <w:style w:type="character" w:customStyle="1" w:styleId="WW8Num3z3">
    <w:name w:val="WW8Num3z3"/>
    <w:rsid w:val="00C044D9"/>
  </w:style>
  <w:style w:type="character" w:customStyle="1" w:styleId="WW8Num3z4">
    <w:name w:val="WW8Num3z4"/>
    <w:rsid w:val="00C044D9"/>
  </w:style>
  <w:style w:type="character" w:customStyle="1" w:styleId="WW8Num3z5">
    <w:name w:val="WW8Num3z5"/>
    <w:rsid w:val="00C044D9"/>
  </w:style>
  <w:style w:type="character" w:customStyle="1" w:styleId="WW8Num3z6">
    <w:name w:val="WW8Num3z6"/>
    <w:rsid w:val="00C044D9"/>
  </w:style>
  <w:style w:type="character" w:customStyle="1" w:styleId="WW8Num3z7">
    <w:name w:val="WW8Num3z7"/>
    <w:rsid w:val="00C044D9"/>
  </w:style>
  <w:style w:type="character" w:customStyle="1" w:styleId="WW8Num3z8">
    <w:name w:val="WW8Num3z8"/>
    <w:rsid w:val="00C044D9"/>
  </w:style>
  <w:style w:type="character" w:customStyle="1" w:styleId="WW8Num4z0">
    <w:name w:val="WW8Num4z0"/>
    <w:rsid w:val="00C044D9"/>
    <w:rPr>
      <w:rFonts w:hint="default"/>
      <w:b w:val="0"/>
      <w:i w:val="0"/>
      <w:sz w:val="24"/>
    </w:rPr>
  </w:style>
  <w:style w:type="character" w:customStyle="1" w:styleId="WW8Num4z1">
    <w:name w:val="WW8Num4z1"/>
    <w:rsid w:val="00C044D9"/>
  </w:style>
  <w:style w:type="character" w:customStyle="1" w:styleId="WW8Num4z2">
    <w:name w:val="WW8Num4z2"/>
    <w:rsid w:val="00C044D9"/>
  </w:style>
  <w:style w:type="character" w:customStyle="1" w:styleId="WW8Num4z3">
    <w:name w:val="WW8Num4z3"/>
    <w:rsid w:val="00C044D9"/>
  </w:style>
  <w:style w:type="character" w:customStyle="1" w:styleId="WW8Num4z4">
    <w:name w:val="WW8Num4z4"/>
    <w:rsid w:val="00C044D9"/>
  </w:style>
  <w:style w:type="character" w:customStyle="1" w:styleId="WW8Num4z5">
    <w:name w:val="WW8Num4z5"/>
    <w:rsid w:val="00C044D9"/>
  </w:style>
  <w:style w:type="character" w:customStyle="1" w:styleId="WW8Num4z6">
    <w:name w:val="WW8Num4z6"/>
    <w:rsid w:val="00C044D9"/>
  </w:style>
  <w:style w:type="character" w:customStyle="1" w:styleId="WW8Num4z7">
    <w:name w:val="WW8Num4z7"/>
    <w:rsid w:val="00C044D9"/>
  </w:style>
  <w:style w:type="character" w:customStyle="1" w:styleId="WW8Num4z8">
    <w:name w:val="WW8Num4z8"/>
    <w:rsid w:val="00C044D9"/>
  </w:style>
  <w:style w:type="character" w:customStyle="1" w:styleId="WW8Num5z0">
    <w:name w:val="WW8Num5z0"/>
    <w:rsid w:val="00C044D9"/>
  </w:style>
  <w:style w:type="character" w:customStyle="1" w:styleId="WW8Num5z1">
    <w:name w:val="WW8Num5z1"/>
    <w:rsid w:val="00C044D9"/>
  </w:style>
  <w:style w:type="character" w:customStyle="1" w:styleId="WW8Num5z2">
    <w:name w:val="WW8Num5z2"/>
    <w:rsid w:val="00C044D9"/>
  </w:style>
  <w:style w:type="character" w:customStyle="1" w:styleId="WW8Num5z3">
    <w:name w:val="WW8Num5z3"/>
    <w:rsid w:val="00C044D9"/>
  </w:style>
  <w:style w:type="character" w:customStyle="1" w:styleId="WW8Num5z4">
    <w:name w:val="WW8Num5z4"/>
    <w:rsid w:val="00C044D9"/>
  </w:style>
  <w:style w:type="character" w:customStyle="1" w:styleId="WW8Num5z5">
    <w:name w:val="WW8Num5z5"/>
    <w:rsid w:val="00C044D9"/>
  </w:style>
  <w:style w:type="character" w:customStyle="1" w:styleId="WW8Num5z6">
    <w:name w:val="WW8Num5z6"/>
    <w:rsid w:val="00C044D9"/>
  </w:style>
  <w:style w:type="character" w:customStyle="1" w:styleId="WW8Num5z7">
    <w:name w:val="WW8Num5z7"/>
    <w:rsid w:val="00C044D9"/>
  </w:style>
  <w:style w:type="character" w:customStyle="1" w:styleId="WW8Num5z8">
    <w:name w:val="WW8Num5z8"/>
    <w:rsid w:val="00C044D9"/>
  </w:style>
  <w:style w:type="character" w:customStyle="1" w:styleId="WW8Num6z0">
    <w:name w:val="WW8Num6z0"/>
    <w:rsid w:val="00C044D9"/>
    <w:rPr>
      <w:rFonts w:hint="default"/>
      <w:b w:val="0"/>
      <w:i w:val="0"/>
      <w:sz w:val="24"/>
    </w:rPr>
  </w:style>
  <w:style w:type="character" w:customStyle="1" w:styleId="WW8Num6z1">
    <w:name w:val="WW8Num6z1"/>
    <w:rsid w:val="00C044D9"/>
  </w:style>
  <w:style w:type="character" w:customStyle="1" w:styleId="WW8Num6z2">
    <w:name w:val="WW8Num6z2"/>
    <w:rsid w:val="00C044D9"/>
  </w:style>
  <w:style w:type="character" w:customStyle="1" w:styleId="WW8Num6z3">
    <w:name w:val="WW8Num6z3"/>
    <w:rsid w:val="00C044D9"/>
  </w:style>
  <w:style w:type="character" w:customStyle="1" w:styleId="WW8Num6z4">
    <w:name w:val="WW8Num6z4"/>
    <w:rsid w:val="00C044D9"/>
  </w:style>
  <w:style w:type="character" w:customStyle="1" w:styleId="WW8Num6z5">
    <w:name w:val="WW8Num6z5"/>
    <w:rsid w:val="00C044D9"/>
  </w:style>
  <w:style w:type="character" w:customStyle="1" w:styleId="WW8Num6z6">
    <w:name w:val="WW8Num6z6"/>
    <w:rsid w:val="00C044D9"/>
  </w:style>
  <w:style w:type="character" w:customStyle="1" w:styleId="WW8Num6z7">
    <w:name w:val="WW8Num6z7"/>
    <w:rsid w:val="00C044D9"/>
  </w:style>
  <w:style w:type="character" w:customStyle="1" w:styleId="WW8Num6z8">
    <w:name w:val="WW8Num6z8"/>
    <w:rsid w:val="00C044D9"/>
  </w:style>
  <w:style w:type="character" w:customStyle="1" w:styleId="Domylnaczcionkaakapitu1">
    <w:name w:val="Domyślna czcionka akapitu1"/>
    <w:rsid w:val="00C044D9"/>
  </w:style>
  <w:style w:type="character" w:customStyle="1" w:styleId="Znakiprzypiswdolnych">
    <w:name w:val="Znaki przypisów dolnych"/>
    <w:rsid w:val="00C044D9"/>
    <w:rPr>
      <w:vertAlign w:val="superscript"/>
    </w:rPr>
  </w:style>
  <w:style w:type="character" w:styleId="Numerstrony">
    <w:name w:val="page number"/>
    <w:basedOn w:val="Domylnaczcionkaakapitu1"/>
    <w:rsid w:val="00C044D9"/>
  </w:style>
  <w:style w:type="character" w:styleId="Hipercze">
    <w:name w:val="Hyperlink"/>
    <w:rsid w:val="00C044D9"/>
    <w:rPr>
      <w:color w:val="0000FF"/>
      <w:u w:val="single"/>
    </w:rPr>
  </w:style>
  <w:style w:type="character" w:customStyle="1" w:styleId="TekstpodstawowyZnak">
    <w:name w:val="Tekst podstawowy Znak"/>
    <w:rsid w:val="00C044D9"/>
    <w:rPr>
      <w:sz w:val="24"/>
      <w:szCs w:val="24"/>
    </w:rPr>
  </w:style>
  <w:style w:type="character" w:customStyle="1" w:styleId="TekstprzypisukocowegoZnak">
    <w:name w:val="Tekst przypisu końcowego Znak"/>
    <w:basedOn w:val="Domylnaczcionkaakapitu1"/>
    <w:rsid w:val="00C044D9"/>
  </w:style>
  <w:style w:type="character" w:customStyle="1" w:styleId="Znakiprzypiswkocowych">
    <w:name w:val="Znaki przypisów końcowych"/>
    <w:rsid w:val="00C044D9"/>
    <w:rPr>
      <w:vertAlign w:val="superscript"/>
    </w:rPr>
  </w:style>
  <w:style w:type="character" w:customStyle="1" w:styleId="NagwekZnak">
    <w:name w:val="Nagłówek Znak"/>
    <w:rsid w:val="00C044D9"/>
    <w:rPr>
      <w:sz w:val="24"/>
      <w:szCs w:val="24"/>
    </w:rPr>
  </w:style>
  <w:style w:type="paragraph" w:customStyle="1" w:styleId="Nagwek1">
    <w:name w:val="Nagłówek1"/>
    <w:basedOn w:val="Normalny"/>
    <w:next w:val="Tekstpodstawowy"/>
    <w:rsid w:val="00C044D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C044D9"/>
    <w:pPr>
      <w:spacing w:line="360" w:lineRule="auto"/>
      <w:jc w:val="both"/>
    </w:pPr>
  </w:style>
  <w:style w:type="paragraph" w:styleId="Lista">
    <w:name w:val="List"/>
    <w:basedOn w:val="Tekstpodstawowy"/>
    <w:rsid w:val="00C044D9"/>
    <w:rPr>
      <w:rFonts w:cs="Mangal"/>
    </w:rPr>
  </w:style>
  <w:style w:type="paragraph" w:customStyle="1" w:styleId="Podpis1">
    <w:name w:val="Podpis1"/>
    <w:basedOn w:val="Normalny"/>
    <w:rsid w:val="00C044D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044D9"/>
    <w:pPr>
      <w:suppressLineNumbers/>
    </w:pPr>
    <w:rPr>
      <w:rFonts w:cs="Mangal"/>
    </w:rPr>
  </w:style>
  <w:style w:type="paragraph" w:styleId="Tekstprzypisudolnego">
    <w:name w:val="footnote text"/>
    <w:basedOn w:val="Normalny"/>
    <w:rsid w:val="00C044D9"/>
    <w:rPr>
      <w:sz w:val="20"/>
      <w:szCs w:val="20"/>
    </w:rPr>
  </w:style>
  <w:style w:type="paragraph" w:styleId="Stopka">
    <w:name w:val="footer"/>
    <w:basedOn w:val="Normalny"/>
    <w:rsid w:val="00C044D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C044D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sid w:val="00C044D9"/>
    <w:rPr>
      <w:sz w:val="20"/>
      <w:szCs w:val="20"/>
    </w:rPr>
  </w:style>
  <w:style w:type="paragraph" w:styleId="Nagwek">
    <w:name w:val="header"/>
    <w:aliases w:val=" Znak3"/>
    <w:basedOn w:val="Normalny"/>
    <w:rsid w:val="00C044D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C044D9"/>
    <w:pPr>
      <w:suppressLineNumbers/>
    </w:pPr>
  </w:style>
  <w:style w:type="paragraph" w:customStyle="1" w:styleId="Nagwektabeli">
    <w:name w:val="Nagłówek tabeli"/>
    <w:basedOn w:val="Zawartotabeli"/>
    <w:rsid w:val="00C044D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044D9"/>
  </w:style>
  <w:style w:type="character" w:customStyle="1" w:styleId="Nagwek2Znak">
    <w:name w:val="Nagłówek 2 Znak"/>
    <w:link w:val="Nagwek2"/>
    <w:uiPriority w:val="9"/>
    <w:semiHidden/>
    <w:rsid w:val="00FD62B0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311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1279</Words>
  <Characters>7675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z objęcia dozoru</vt:lpstr>
    </vt:vector>
  </TitlesOfParts>
  <Company/>
  <LinksUpToDate>false</LinksUpToDate>
  <CharactersWithSpaces>8937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objęcia dozoru</dc:title>
  <dc:creator>Administrator</dc:creator>
  <cp:lastModifiedBy>Sebastian</cp:lastModifiedBy>
  <cp:revision>3</cp:revision>
  <cp:lastPrinted>2017-01-30T19:22:00Z</cp:lastPrinted>
  <dcterms:created xsi:type="dcterms:W3CDTF">2022-12-12T07:40:00Z</dcterms:created>
  <dcterms:modified xsi:type="dcterms:W3CDTF">2022-12-12T08:05:00Z</dcterms:modified>
</cp:coreProperties>
</file>